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47943" w:rsidRDefault="00047943" w:rsidP="00047943">
      <w:pPr>
        <w:suppressAutoHyphens w:val="0"/>
        <w:spacing w:line="480" w:lineRule="auto"/>
        <w:jc w:val="center"/>
        <w:rPr>
          <w:rFonts w:ascii="Arial" w:hAnsi="Arial" w:cs="Arial"/>
          <w:b/>
        </w:rPr>
      </w:pPr>
      <w:r w:rsidRPr="00047943">
        <w:rPr>
          <w:rFonts w:ascii="Arial" w:hAnsi="Arial" w:cs="Arial"/>
          <w:b/>
        </w:rPr>
        <w:t>CHAMAMENTO PÚBLICO Nº 001/2</w:t>
      </w:r>
      <w:r w:rsidR="003E3DE4">
        <w:rPr>
          <w:rFonts w:ascii="Arial" w:hAnsi="Arial" w:cs="Arial"/>
          <w:b/>
        </w:rPr>
        <w:t>3</w:t>
      </w:r>
      <w:r w:rsidRPr="00047943">
        <w:rPr>
          <w:rFonts w:ascii="Arial" w:hAnsi="Arial" w:cs="Arial"/>
          <w:b/>
        </w:rPr>
        <w:t xml:space="preserve"> - CREDENCIAMENTO </w:t>
      </w:r>
    </w:p>
    <w:p w:rsidR="00EF4675" w:rsidRDefault="00EF4675" w:rsidP="00047943">
      <w:pPr>
        <w:suppressAutoHyphens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ANEXO </w:t>
      </w:r>
      <w:r w:rsidR="00940D00">
        <w:rPr>
          <w:rFonts w:ascii="Arial" w:hAnsi="Arial" w:cs="Arial"/>
          <w:b/>
        </w:rPr>
        <w:t>I</w:t>
      </w:r>
      <w:r w:rsidR="00047943">
        <w:rPr>
          <w:rFonts w:ascii="Arial" w:hAnsi="Arial" w:cs="Arial"/>
          <w:b/>
        </w:rPr>
        <w:t>II</w:t>
      </w:r>
    </w:p>
    <w:p w:rsidR="00D50D95" w:rsidRDefault="00D50D95" w:rsidP="00047943">
      <w:pPr>
        <w:suppressAutoHyphens w:val="0"/>
        <w:jc w:val="center"/>
        <w:rPr>
          <w:rFonts w:ascii="Arial" w:hAnsi="Arial" w:cs="Arial"/>
          <w:b/>
        </w:rPr>
      </w:pPr>
    </w:p>
    <w:p w:rsidR="00D50D95" w:rsidRPr="00D4413D" w:rsidRDefault="00D50D95" w:rsidP="00D50D95">
      <w:pPr>
        <w:jc w:val="center"/>
        <w:rPr>
          <w:rFonts w:ascii="Arial" w:hAnsi="Arial" w:cs="Arial"/>
          <w:b/>
          <w:color w:val="00B050"/>
        </w:rPr>
      </w:pPr>
      <w:r w:rsidRPr="00D4413D">
        <w:rPr>
          <w:rFonts w:ascii="Arial" w:hAnsi="Arial" w:cs="Arial"/>
          <w:b/>
          <w:color w:val="00B050"/>
          <w:highlight w:val="yellow"/>
        </w:rPr>
        <w:t>APRESENTAR EM PAPEL TIMBRADO DA EMPRESA</w:t>
      </w:r>
    </w:p>
    <w:p w:rsidR="00047943" w:rsidRPr="00EF4675" w:rsidRDefault="00047943" w:rsidP="00047943">
      <w:pPr>
        <w:suppressAutoHyphens w:val="0"/>
        <w:jc w:val="center"/>
        <w:rPr>
          <w:rFonts w:ascii="Arial" w:hAnsi="Arial" w:cs="Arial"/>
          <w:b/>
        </w:rPr>
      </w:pPr>
    </w:p>
    <w:p w:rsidR="003E7B8B" w:rsidRPr="00EF4675" w:rsidRDefault="00EF4675" w:rsidP="00EF4675">
      <w:pPr>
        <w:jc w:val="center"/>
      </w:pPr>
      <w:r w:rsidRPr="00EF4675">
        <w:rPr>
          <w:rFonts w:ascii="Arial" w:hAnsi="Arial" w:cs="Arial"/>
          <w:b/>
        </w:rPr>
        <w:t>DECLARAÇÃO DO ARTIGO 7°, INCISO XXXIII DA CONSTITUIÇÃO FEDERAL</w:t>
      </w:r>
    </w:p>
    <w:p w:rsidR="00EF4675" w:rsidRPr="00007D97" w:rsidRDefault="00EF4675" w:rsidP="003E7B8B">
      <w:pPr>
        <w:spacing w:before="480" w:line="480" w:lineRule="auto"/>
        <w:jc w:val="both"/>
        <w:rPr>
          <w:rFonts w:ascii="Arial" w:hAnsi="Arial" w:cs="Arial"/>
          <w:b/>
          <w:color w:val="FF0000"/>
        </w:rPr>
      </w:pPr>
      <w:r w:rsidRPr="00EF4675">
        <w:rPr>
          <w:rFonts w:ascii="Arial" w:hAnsi="Arial" w:cs="Arial"/>
          <w:b/>
        </w:rPr>
        <w:t xml:space="preserve">Referência: </w:t>
      </w:r>
      <w:r w:rsidR="00047943" w:rsidRPr="00047943">
        <w:rPr>
          <w:rFonts w:ascii="Arial" w:hAnsi="Arial" w:cs="Arial"/>
          <w:b/>
        </w:rPr>
        <w:t>CHAMAMENTO PÚBLICO Nº 001/2</w:t>
      </w:r>
      <w:r w:rsidR="003E3DE4">
        <w:rPr>
          <w:rFonts w:ascii="Arial" w:hAnsi="Arial" w:cs="Arial"/>
          <w:b/>
        </w:rPr>
        <w:t>3</w:t>
      </w:r>
      <w:r w:rsidR="00047943" w:rsidRPr="00047943">
        <w:rPr>
          <w:rFonts w:ascii="Arial" w:hAnsi="Arial" w:cs="Arial"/>
          <w:b/>
        </w:rPr>
        <w:t xml:space="preserve"> - CREDENCIAMENTO </w:t>
      </w:r>
    </w:p>
    <w:p w:rsidR="003E7B8B" w:rsidRPr="003E7B8B" w:rsidRDefault="003E7B8B" w:rsidP="00EF4675">
      <w:pPr>
        <w:spacing w:before="240" w:line="480" w:lineRule="auto"/>
        <w:jc w:val="both"/>
        <w:rPr>
          <w:rFonts w:ascii="Arial" w:hAnsi="Arial" w:cs="Arial"/>
        </w:rPr>
      </w:pPr>
      <w:proofErr w:type="gramStart"/>
      <w:r w:rsidRPr="003E7B8B">
        <w:rPr>
          <w:rFonts w:ascii="Arial" w:hAnsi="Arial" w:cs="Arial"/>
        </w:rPr>
        <w:t>.........................</w:t>
      </w:r>
      <w:proofErr w:type="gramEnd"/>
      <w:r w:rsidRPr="003E7B8B">
        <w:rPr>
          <w:rFonts w:ascii="Arial" w:hAnsi="Arial" w:cs="Arial"/>
        </w:rPr>
        <w:t xml:space="preserve">, inscrito no CNPJ nº ............., por intermédio de seu representante legal o (a) Sr(a) .........., portador (a) da Carteira de Identidade nº ............. </w:t>
      </w:r>
      <w:proofErr w:type="gramStart"/>
      <w:r w:rsidRPr="003E7B8B">
        <w:rPr>
          <w:rFonts w:ascii="Arial" w:hAnsi="Arial" w:cs="Arial"/>
        </w:rPr>
        <w:t>e</w:t>
      </w:r>
      <w:proofErr w:type="gramEnd"/>
      <w:r w:rsidRPr="003E7B8B">
        <w:rPr>
          <w:rFonts w:ascii="Arial" w:hAnsi="Arial" w:cs="Arial"/>
        </w:rPr>
        <w:t xml:space="preserve"> do CPF nº ................, </w:t>
      </w:r>
      <w:r w:rsidRPr="003E7B8B">
        <w:rPr>
          <w:rFonts w:ascii="Arial" w:hAnsi="Arial" w:cs="Arial"/>
          <w:b/>
          <w:bCs/>
        </w:rPr>
        <w:t>declara</w:t>
      </w:r>
      <w:r w:rsidRPr="003E7B8B">
        <w:rPr>
          <w:rFonts w:ascii="Arial" w:hAnsi="Arial" w:cs="Arial"/>
        </w:rPr>
        <w:t xml:space="preserve">, para </w:t>
      </w:r>
      <w:r w:rsidRPr="00007D97">
        <w:rPr>
          <w:rFonts w:ascii="Arial" w:hAnsi="Arial" w:cs="Arial"/>
        </w:rPr>
        <w:t>fins do disposto</w:t>
      </w:r>
      <w:r w:rsidR="00007D97" w:rsidRPr="00007D97">
        <w:rPr>
          <w:rFonts w:ascii="Arial" w:hAnsi="Arial" w:cs="Arial"/>
        </w:rPr>
        <w:t xml:space="preserve"> no art. </w:t>
      </w:r>
      <w:r w:rsidR="003E3DE4">
        <w:rPr>
          <w:rFonts w:ascii="Arial" w:hAnsi="Arial" w:cs="Arial"/>
        </w:rPr>
        <w:t>45</w:t>
      </w:r>
      <w:r w:rsidR="00007D97" w:rsidRPr="00007D97">
        <w:rPr>
          <w:rFonts w:ascii="Arial" w:hAnsi="Arial" w:cs="Arial"/>
        </w:rPr>
        <w:t>, inciso VI, do Regulamento Interno de Licitações, Contratos e Convênios da Cesama (RILC)</w:t>
      </w:r>
      <w:r w:rsidRPr="00007D97">
        <w:rPr>
          <w:rFonts w:ascii="Arial" w:hAnsi="Arial" w:cs="Arial"/>
        </w:rPr>
        <w:t>, que não emprega menor de 18(dezoito) anos em trabalho noturno</w:t>
      </w:r>
      <w:r w:rsidRPr="003E7B8B">
        <w:rPr>
          <w:rFonts w:ascii="Arial" w:hAnsi="Arial" w:cs="Arial"/>
        </w:rPr>
        <w:t>, perigoso ou insalubre e não emprega menor de dezesseis anos.</w:t>
      </w:r>
    </w:p>
    <w:p w:rsidR="003E7B8B" w:rsidRDefault="003E7B8B" w:rsidP="003E7B8B">
      <w:pPr>
        <w:pStyle w:val="Corpodetexto"/>
        <w:spacing w:before="480" w:after="0"/>
        <w:jc w:val="both"/>
        <w:rPr>
          <w:rFonts w:ascii="Arial" w:hAnsi="Arial" w:cs="Arial"/>
        </w:rPr>
      </w:pPr>
      <w:r w:rsidRPr="003E7B8B">
        <w:rPr>
          <w:rFonts w:ascii="Arial" w:hAnsi="Arial" w:cs="Arial"/>
        </w:rPr>
        <w:t>Ressalva:</w:t>
      </w:r>
    </w:p>
    <w:p w:rsidR="003E7B8B" w:rsidRDefault="003E7B8B" w:rsidP="003E7B8B">
      <w:pPr>
        <w:pStyle w:val="Corpodetexto"/>
        <w:spacing w:before="120" w:after="0" w:line="480" w:lineRule="auto"/>
        <w:ind w:left="567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 </w:t>
      </w:r>
      <w:proofErr w:type="gramEnd"/>
      <w:r>
        <w:rPr>
          <w:rFonts w:ascii="Arial" w:hAnsi="Arial" w:cs="Arial"/>
        </w:rPr>
        <w:t>) E</w:t>
      </w:r>
      <w:r w:rsidRPr="003E7B8B">
        <w:rPr>
          <w:rFonts w:ascii="Arial" w:hAnsi="Arial" w:cs="Arial"/>
        </w:rPr>
        <w:t>mprega menor, a partir de 14(quatorze) anos, na condiçã</w:t>
      </w:r>
      <w:r>
        <w:rPr>
          <w:rFonts w:ascii="Arial" w:hAnsi="Arial" w:cs="Arial"/>
        </w:rPr>
        <w:t>o de aprendiz</w:t>
      </w:r>
      <w:r w:rsidRPr="003E7B8B">
        <w:rPr>
          <w:rFonts w:ascii="Arial" w:hAnsi="Arial" w:cs="Arial"/>
        </w:rPr>
        <w:t>.</w:t>
      </w:r>
    </w:p>
    <w:p w:rsidR="003E7B8B" w:rsidRPr="003E7B8B" w:rsidRDefault="003E7B8B" w:rsidP="00B26C81">
      <w:pPr>
        <w:pStyle w:val="Corpodetexto"/>
        <w:spacing w:after="0" w:line="480" w:lineRule="auto"/>
        <w:jc w:val="center"/>
        <w:rPr>
          <w:rFonts w:ascii="Arial" w:hAnsi="Arial" w:cs="Arial"/>
        </w:rPr>
      </w:pPr>
      <w:r w:rsidRPr="003E7B8B">
        <w:rPr>
          <w:rFonts w:ascii="Arial" w:hAnsi="Arial" w:cs="Arial"/>
          <w:color w:val="FF0000"/>
          <w:sz w:val="22"/>
          <w:szCs w:val="22"/>
        </w:rPr>
        <w:t xml:space="preserve">(caso </w:t>
      </w:r>
      <w:r w:rsidR="00D600FB">
        <w:rPr>
          <w:rFonts w:ascii="Arial" w:hAnsi="Arial" w:cs="Arial"/>
          <w:color w:val="FF0000"/>
          <w:sz w:val="22"/>
          <w:szCs w:val="22"/>
        </w:rPr>
        <w:t>afirmativo,</w:t>
      </w:r>
      <w:r w:rsidRPr="003E7B8B">
        <w:rPr>
          <w:rFonts w:ascii="Arial" w:hAnsi="Arial" w:cs="Arial"/>
          <w:color w:val="FF0000"/>
          <w:sz w:val="22"/>
          <w:szCs w:val="22"/>
        </w:rPr>
        <w:t xml:space="preserve"> assinalar a ressalva acima)</w:t>
      </w:r>
    </w:p>
    <w:p w:rsidR="003E7B8B" w:rsidRPr="00A46B6B" w:rsidRDefault="003E7B8B" w:rsidP="003E7B8B">
      <w:pPr>
        <w:spacing w:before="480"/>
        <w:jc w:val="center"/>
        <w:rPr>
          <w:rFonts w:ascii="Arial" w:hAnsi="Arial" w:cs="Arial"/>
        </w:rPr>
      </w:pPr>
      <w:proofErr w:type="gramStart"/>
      <w:r w:rsidRPr="00A46B6B">
        <w:rPr>
          <w:rFonts w:ascii="Arial" w:hAnsi="Arial" w:cs="Arial"/>
        </w:rPr>
        <w:t>...............................</w:t>
      </w:r>
      <w:proofErr w:type="gramEnd"/>
    </w:p>
    <w:p w:rsidR="003E7B8B" w:rsidRPr="00A46B6B" w:rsidRDefault="00B26C81" w:rsidP="003E7B8B">
      <w:pPr>
        <w:jc w:val="center"/>
        <w:rPr>
          <w:rFonts w:ascii="Arial" w:hAnsi="Arial" w:cs="Arial"/>
        </w:rPr>
      </w:pPr>
      <w:r w:rsidRPr="00A46B6B">
        <w:rPr>
          <w:rFonts w:ascii="Arial" w:hAnsi="Arial" w:cs="Arial"/>
        </w:rPr>
        <w:t>Local e Data</w:t>
      </w:r>
    </w:p>
    <w:p w:rsidR="003E7B8B" w:rsidRPr="00A46B6B" w:rsidRDefault="003E7B8B" w:rsidP="003E7B8B">
      <w:pPr>
        <w:spacing w:before="480"/>
        <w:jc w:val="center"/>
        <w:rPr>
          <w:rFonts w:ascii="Arial" w:hAnsi="Arial" w:cs="Arial"/>
        </w:rPr>
      </w:pPr>
      <w:proofErr w:type="gramStart"/>
      <w:r w:rsidRPr="00A46B6B">
        <w:rPr>
          <w:rFonts w:ascii="Arial" w:hAnsi="Arial" w:cs="Arial"/>
        </w:rPr>
        <w:t>........................................</w:t>
      </w:r>
      <w:r w:rsidR="00B26C81" w:rsidRPr="00A46B6B">
        <w:rPr>
          <w:rFonts w:ascii="Arial" w:hAnsi="Arial" w:cs="Arial"/>
        </w:rPr>
        <w:t>....................</w:t>
      </w:r>
      <w:r w:rsidRPr="00A46B6B">
        <w:rPr>
          <w:rFonts w:ascii="Arial" w:hAnsi="Arial" w:cs="Arial"/>
        </w:rPr>
        <w:t>.</w:t>
      </w:r>
      <w:proofErr w:type="gramEnd"/>
    </w:p>
    <w:p w:rsidR="003E7B8B" w:rsidRPr="00A46B6B" w:rsidRDefault="00EF4675" w:rsidP="003E7B8B">
      <w:pPr>
        <w:jc w:val="center"/>
        <w:rPr>
          <w:rFonts w:ascii="Arial" w:hAnsi="Arial" w:cs="Arial"/>
        </w:rPr>
      </w:pPr>
      <w:r w:rsidRPr="0093612C">
        <w:rPr>
          <w:rFonts w:ascii="Arial" w:hAnsi="Arial" w:cs="Arial"/>
          <w:sz w:val="20"/>
          <w:szCs w:val="20"/>
        </w:rPr>
        <w:t>Identificação e assinatura do representante legal da empresa</w:t>
      </w:r>
    </w:p>
    <w:p w:rsidR="003E7B8B" w:rsidRDefault="003E7B8B" w:rsidP="00EF36E4">
      <w:pPr>
        <w:pStyle w:val="Corpodetexto2"/>
        <w:tabs>
          <w:tab w:val="left" w:pos="-3402"/>
        </w:tabs>
        <w:spacing w:before="120" w:line="360" w:lineRule="auto"/>
      </w:pPr>
    </w:p>
    <w:p w:rsidR="00B1108B" w:rsidRDefault="00B1108B">
      <w:pPr>
        <w:suppressAutoHyphens w:val="0"/>
        <w:rPr>
          <w:rFonts w:ascii="Arial" w:hAnsi="Arial" w:cs="Arial"/>
          <w:b/>
        </w:rPr>
      </w:pPr>
    </w:p>
    <w:sectPr w:rsidR="00B1108B" w:rsidSect="00F82DD1">
      <w:headerReference w:type="default" r:id="rId8"/>
      <w:footerReference w:type="default" r:id="rId9"/>
      <w:footnotePr>
        <w:pos w:val="beneathText"/>
      </w:footnotePr>
      <w:pgSz w:w="11905" w:h="16837" w:code="9"/>
      <w:pgMar w:top="1701" w:right="1134" w:bottom="1134" w:left="1701" w:header="567" w:footer="6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57A9" w:rsidRDefault="005557A9">
      <w:r>
        <w:separator/>
      </w:r>
    </w:p>
  </w:endnote>
  <w:endnote w:type="continuationSeparator" w:id="1">
    <w:p w:rsidR="005557A9" w:rsidRDefault="005557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7A9" w:rsidRPr="00DC08CD" w:rsidRDefault="005557A9" w:rsidP="00D91C5E">
    <w:pPr>
      <w:pStyle w:val="Rodap"/>
      <w:tabs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</w:p>
  <w:p w:rsidR="005557A9" w:rsidRPr="00D91C5E" w:rsidRDefault="005557A9" w:rsidP="00D91C5E">
    <w:pPr>
      <w:pStyle w:val="Rodap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57A9" w:rsidRDefault="005557A9">
      <w:r>
        <w:separator/>
      </w:r>
    </w:p>
  </w:footnote>
  <w:footnote w:type="continuationSeparator" w:id="1">
    <w:p w:rsidR="005557A9" w:rsidRDefault="005557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7A9" w:rsidRPr="00262B4E" w:rsidRDefault="005557A9" w:rsidP="000866C1">
    <w:pPr>
      <w:pStyle w:val="Cabealho"/>
      <w:jc w:val="both"/>
      <w:rPr>
        <w:sz w:val="16"/>
        <w:szCs w:val="16"/>
      </w:rPr>
    </w:pPr>
    <w:r>
      <w:t xml:space="preserve">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b w:val="0"/>
        <w:i w:val="0"/>
      </w:rPr>
    </w:lvl>
  </w:abstractNum>
  <w:abstractNum w:abstractNumId="3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b w:val="0"/>
        <w:i w:val="0"/>
      </w:rPr>
    </w:lvl>
  </w:abstractNum>
  <w:abstractNum w:abstractNumId="5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b w:val="0"/>
        <w:i w:val="0"/>
      </w:rPr>
    </w:lvl>
  </w:abstractNum>
  <w:abstractNum w:abstractNumId="6">
    <w:nsid w:val="00835208"/>
    <w:multiLevelType w:val="hybridMultilevel"/>
    <w:tmpl w:val="8994987A"/>
    <w:lvl w:ilvl="0" w:tplc="0C2E9514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7">
    <w:nsid w:val="04282028"/>
    <w:multiLevelType w:val="hybridMultilevel"/>
    <w:tmpl w:val="2E665642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7">
      <w:start w:val="1"/>
      <w:numFmt w:val="lowerLetter"/>
      <w:lvlText w:val="%2)"/>
      <w:lvlJc w:val="left"/>
      <w:pPr>
        <w:ind w:left="1724" w:hanging="360"/>
      </w:pPr>
    </w:lvl>
    <w:lvl w:ilvl="2" w:tplc="7ADCA950">
      <w:start w:val="1"/>
      <w:numFmt w:val="upperRoman"/>
      <w:lvlText w:val="%3."/>
      <w:lvlJc w:val="left"/>
      <w:pPr>
        <w:ind w:left="2984" w:hanging="72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06C729E5"/>
    <w:multiLevelType w:val="hybridMultilevel"/>
    <w:tmpl w:val="BBF2EC0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B56F20"/>
    <w:multiLevelType w:val="multilevel"/>
    <w:tmpl w:val="CCF8D69E"/>
    <w:lvl w:ilvl="0">
      <w:start w:val="8"/>
      <w:numFmt w:val="decimal"/>
      <w:lvlText w:val="%1."/>
      <w:lvlJc w:val="left"/>
      <w:pPr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b w:val="0"/>
      </w:rPr>
    </w:lvl>
  </w:abstractNum>
  <w:abstractNum w:abstractNumId="10">
    <w:nsid w:val="0D8F68BA"/>
    <w:multiLevelType w:val="hybridMultilevel"/>
    <w:tmpl w:val="EB12ABB8"/>
    <w:lvl w:ilvl="0" w:tplc="E7B4903E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E120C15"/>
    <w:multiLevelType w:val="hybridMultilevel"/>
    <w:tmpl w:val="79123E78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3">
      <w:start w:val="1"/>
      <w:numFmt w:val="upp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E2C5086"/>
    <w:multiLevelType w:val="hybridMultilevel"/>
    <w:tmpl w:val="801E76E0"/>
    <w:lvl w:ilvl="0" w:tplc="04160019">
      <w:start w:val="1"/>
      <w:numFmt w:val="lowerLetter"/>
      <w:lvlText w:val="%1."/>
      <w:lvlJc w:val="left"/>
      <w:pPr>
        <w:ind w:left="1571" w:hanging="360"/>
      </w:pPr>
    </w:lvl>
    <w:lvl w:ilvl="1" w:tplc="E1EE1CF0">
      <w:start w:val="1"/>
      <w:numFmt w:val="lowerLetter"/>
      <w:lvlText w:val="%2)"/>
      <w:lvlJc w:val="left"/>
      <w:pPr>
        <w:ind w:left="229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12A62641"/>
    <w:multiLevelType w:val="hybridMultilevel"/>
    <w:tmpl w:val="8386166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1207A5"/>
    <w:multiLevelType w:val="hybridMultilevel"/>
    <w:tmpl w:val="591CD81E"/>
    <w:lvl w:ilvl="0" w:tplc="0416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BA15D4"/>
    <w:multiLevelType w:val="hybridMultilevel"/>
    <w:tmpl w:val="456800F2"/>
    <w:lvl w:ilvl="0" w:tplc="C90C8F42">
      <w:start w:val="3"/>
      <w:numFmt w:val="upperRoman"/>
      <w:lvlText w:val="%1."/>
      <w:lvlJc w:val="left"/>
      <w:pPr>
        <w:ind w:left="1931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19836769"/>
    <w:multiLevelType w:val="hybridMultilevel"/>
    <w:tmpl w:val="0FBE64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A090512"/>
    <w:multiLevelType w:val="hybridMultilevel"/>
    <w:tmpl w:val="0564475A"/>
    <w:lvl w:ilvl="0" w:tplc="33FCA936">
      <w:start w:val="4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1D9517C2"/>
    <w:multiLevelType w:val="multilevel"/>
    <w:tmpl w:val="143A705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10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237A29ED"/>
    <w:multiLevelType w:val="hybridMultilevel"/>
    <w:tmpl w:val="39AC0EB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8465E7"/>
    <w:multiLevelType w:val="multilevel"/>
    <w:tmpl w:val="20A4ACF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1">
    <w:nsid w:val="29363F0B"/>
    <w:multiLevelType w:val="hybridMultilevel"/>
    <w:tmpl w:val="8B5480B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A1C3629"/>
    <w:multiLevelType w:val="hybridMultilevel"/>
    <w:tmpl w:val="F99442A4"/>
    <w:lvl w:ilvl="0" w:tplc="04160017">
      <w:start w:val="1"/>
      <w:numFmt w:val="lowerLetter"/>
      <w:lvlText w:val="%1)"/>
      <w:lvlJc w:val="left"/>
      <w:pPr>
        <w:ind w:left="927" w:hanging="360"/>
      </w:p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2AF24851"/>
    <w:multiLevelType w:val="multilevel"/>
    <w:tmpl w:val="F85224B2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4">
    <w:nsid w:val="2CF20706"/>
    <w:multiLevelType w:val="hybridMultilevel"/>
    <w:tmpl w:val="25AC7C1E"/>
    <w:lvl w:ilvl="0" w:tplc="43A0DB84">
      <w:start w:val="1"/>
      <w:numFmt w:val="lowerLetter"/>
      <w:lvlText w:val="%1)"/>
      <w:lvlJc w:val="left"/>
      <w:pPr>
        <w:tabs>
          <w:tab w:val="num" w:pos="360"/>
        </w:tabs>
      </w:pPr>
      <w:rPr>
        <w:rFonts w:ascii="Arial" w:hAnsi="Arial" w:cs="Arial" w:hint="default"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34E690D"/>
    <w:multiLevelType w:val="hybridMultilevel"/>
    <w:tmpl w:val="F918935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6CF5819"/>
    <w:multiLevelType w:val="hybridMultilevel"/>
    <w:tmpl w:val="F3604A62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38A675BF"/>
    <w:multiLevelType w:val="hybridMultilevel"/>
    <w:tmpl w:val="E7507B6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1E0E49"/>
    <w:multiLevelType w:val="hybridMultilevel"/>
    <w:tmpl w:val="7622820E"/>
    <w:lvl w:ilvl="0" w:tplc="04160017">
      <w:start w:val="1"/>
      <w:numFmt w:val="lowerLetter"/>
      <w:lvlText w:val="%1)"/>
      <w:lvlJc w:val="left"/>
      <w:pPr>
        <w:ind w:left="2340" w:hanging="360"/>
      </w:pPr>
    </w:lvl>
    <w:lvl w:ilvl="1" w:tplc="04160019" w:tentative="1">
      <w:start w:val="1"/>
      <w:numFmt w:val="lowerLetter"/>
      <w:lvlText w:val="%2."/>
      <w:lvlJc w:val="left"/>
      <w:pPr>
        <w:ind w:left="3060" w:hanging="360"/>
      </w:pPr>
    </w:lvl>
    <w:lvl w:ilvl="2" w:tplc="0416001B" w:tentative="1">
      <w:start w:val="1"/>
      <w:numFmt w:val="lowerRoman"/>
      <w:lvlText w:val="%3."/>
      <w:lvlJc w:val="right"/>
      <w:pPr>
        <w:ind w:left="3780" w:hanging="180"/>
      </w:pPr>
    </w:lvl>
    <w:lvl w:ilvl="3" w:tplc="0416000F" w:tentative="1">
      <w:start w:val="1"/>
      <w:numFmt w:val="decimal"/>
      <w:lvlText w:val="%4."/>
      <w:lvlJc w:val="left"/>
      <w:pPr>
        <w:ind w:left="4500" w:hanging="360"/>
      </w:pPr>
    </w:lvl>
    <w:lvl w:ilvl="4" w:tplc="04160019" w:tentative="1">
      <w:start w:val="1"/>
      <w:numFmt w:val="lowerLetter"/>
      <w:lvlText w:val="%5."/>
      <w:lvlJc w:val="left"/>
      <w:pPr>
        <w:ind w:left="5220" w:hanging="360"/>
      </w:pPr>
    </w:lvl>
    <w:lvl w:ilvl="5" w:tplc="0416001B" w:tentative="1">
      <w:start w:val="1"/>
      <w:numFmt w:val="lowerRoman"/>
      <w:lvlText w:val="%6."/>
      <w:lvlJc w:val="right"/>
      <w:pPr>
        <w:ind w:left="5940" w:hanging="180"/>
      </w:pPr>
    </w:lvl>
    <w:lvl w:ilvl="6" w:tplc="0416000F" w:tentative="1">
      <w:start w:val="1"/>
      <w:numFmt w:val="decimal"/>
      <w:lvlText w:val="%7."/>
      <w:lvlJc w:val="left"/>
      <w:pPr>
        <w:ind w:left="6660" w:hanging="360"/>
      </w:pPr>
    </w:lvl>
    <w:lvl w:ilvl="7" w:tplc="04160019" w:tentative="1">
      <w:start w:val="1"/>
      <w:numFmt w:val="lowerLetter"/>
      <w:lvlText w:val="%8."/>
      <w:lvlJc w:val="left"/>
      <w:pPr>
        <w:ind w:left="7380" w:hanging="360"/>
      </w:pPr>
    </w:lvl>
    <w:lvl w:ilvl="8" w:tplc="0416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9">
    <w:nsid w:val="49BE49E4"/>
    <w:multiLevelType w:val="hybridMultilevel"/>
    <w:tmpl w:val="E362CE1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F6220D"/>
    <w:multiLevelType w:val="hybridMultilevel"/>
    <w:tmpl w:val="2FD208C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7">
      <w:start w:val="1"/>
      <w:numFmt w:val="lowerLetter"/>
      <w:lvlText w:val="%3)"/>
      <w:lvlJc w:val="lef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F052F0"/>
    <w:multiLevelType w:val="hybridMultilevel"/>
    <w:tmpl w:val="EB663F8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255C8B"/>
    <w:multiLevelType w:val="hybridMultilevel"/>
    <w:tmpl w:val="F9B2EC5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022D84"/>
    <w:multiLevelType w:val="hybridMultilevel"/>
    <w:tmpl w:val="D056329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F40A99"/>
    <w:multiLevelType w:val="hybridMultilevel"/>
    <w:tmpl w:val="8858143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15267C"/>
    <w:multiLevelType w:val="hybridMultilevel"/>
    <w:tmpl w:val="344CB890"/>
    <w:lvl w:ilvl="0" w:tplc="F1A29C52">
      <w:start w:val="1"/>
      <w:numFmt w:val="lowerLetter"/>
      <w:lvlText w:val="%1)"/>
      <w:lvlJc w:val="left"/>
      <w:pPr>
        <w:ind w:left="861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581" w:hanging="360"/>
      </w:pPr>
    </w:lvl>
    <w:lvl w:ilvl="2" w:tplc="0416001B" w:tentative="1">
      <w:start w:val="1"/>
      <w:numFmt w:val="lowerRoman"/>
      <w:lvlText w:val="%3."/>
      <w:lvlJc w:val="right"/>
      <w:pPr>
        <w:ind w:left="2301" w:hanging="180"/>
      </w:pPr>
    </w:lvl>
    <w:lvl w:ilvl="3" w:tplc="0416000F" w:tentative="1">
      <w:start w:val="1"/>
      <w:numFmt w:val="decimal"/>
      <w:lvlText w:val="%4."/>
      <w:lvlJc w:val="left"/>
      <w:pPr>
        <w:ind w:left="3021" w:hanging="360"/>
      </w:pPr>
    </w:lvl>
    <w:lvl w:ilvl="4" w:tplc="04160019" w:tentative="1">
      <w:start w:val="1"/>
      <w:numFmt w:val="lowerLetter"/>
      <w:lvlText w:val="%5."/>
      <w:lvlJc w:val="left"/>
      <w:pPr>
        <w:ind w:left="3741" w:hanging="360"/>
      </w:pPr>
    </w:lvl>
    <w:lvl w:ilvl="5" w:tplc="0416001B" w:tentative="1">
      <w:start w:val="1"/>
      <w:numFmt w:val="lowerRoman"/>
      <w:lvlText w:val="%6."/>
      <w:lvlJc w:val="right"/>
      <w:pPr>
        <w:ind w:left="4461" w:hanging="180"/>
      </w:pPr>
    </w:lvl>
    <w:lvl w:ilvl="6" w:tplc="0416000F" w:tentative="1">
      <w:start w:val="1"/>
      <w:numFmt w:val="decimal"/>
      <w:lvlText w:val="%7."/>
      <w:lvlJc w:val="left"/>
      <w:pPr>
        <w:ind w:left="5181" w:hanging="360"/>
      </w:pPr>
    </w:lvl>
    <w:lvl w:ilvl="7" w:tplc="04160019" w:tentative="1">
      <w:start w:val="1"/>
      <w:numFmt w:val="lowerLetter"/>
      <w:lvlText w:val="%8."/>
      <w:lvlJc w:val="left"/>
      <w:pPr>
        <w:ind w:left="5901" w:hanging="360"/>
      </w:pPr>
    </w:lvl>
    <w:lvl w:ilvl="8" w:tplc="0416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6">
    <w:nsid w:val="6AD52A51"/>
    <w:multiLevelType w:val="hybridMultilevel"/>
    <w:tmpl w:val="78D04AB8"/>
    <w:lvl w:ilvl="0" w:tplc="0416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7">
    <w:nsid w:val="6C5014E7"/>
    <w:multiLevelType w:val="multilevel"/>
    <w:tmpl w:val="619280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>
    <w:nsid w:val="6ED53BB5"/>
    <w:multiLevelType w:val="multilevel"/>
    <w:tmpl w:val="823217D2"/>
    <w:lvl w:ilvl="0">
      <w:start w:val="6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39">
    <w:nsid w:val="6EE936D1"/>
    <w:multiLevelType w:val="hybridMultilevel"/>
    <w:tmpl w:val="6568D4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A61A36"/>
    <w:multiLevelType w:val="multilevel"/>
    <w:tmpl w:val="EC9CA754"/>
    <w:lvl w:ilvl="0">
      <w:start w:val="1"/>
      <w:numFmt w:val="upperRoman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eastAsia="Times New Roman"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eastAsia="Times New Roman"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eastAsia="Times New Roman"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eastAsia="Times New Roman"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eastAsia="Times New Roman"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eastAsia="Times New Roman"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eastAsia="Times New Roman"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eastAsia="Times New Roman" w:cs="Times New Roman" w:hint="default"/>
        <w:color w:val="auto"/>
      </w:rPr>
    </w:lvl>
  </w:abstractNum>
  <w:abstractNum w:abstractNumId="41">
    <w:nsid w:val="77E25ECA"/>
    <w:multiLevelType w:val="hybridMultilevel"/>
    <w:tmpl w:val="609A6BAC"/>
    <w:lvl w:ilvl="0" w:tplc="D39A44A4">
      <w:start w:val="1"/>
      <w:numFmt w:val="bullet"/>
      <w:pStyle w:val="topico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160003">
      <w:start w:val="1"/>
      <w:numFmt w:val="bullet"/>
      <w:lvlText w:val=""/>
      <w:lvlJc w:val="left"/>
      <w:pPr>
        <w:tabs>
          <w:tab w:val="num" w:pos="2160"/>
        </w:tabs>
        <w:ind w:left="2160" w:firstLine="0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2" w:tplc="04160005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60001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60003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6000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60001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60003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60005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2">
    <w:nsid w:val="791F607C"/>
    <w:multiLevelType w:val="multilevel"/>
    <w:tmpl w:val="5C522A0E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43">
    <w:nsid w:val="7A100CEC"/>
    <w:multiLevelType w:val="multilevel"/>
    <w:tmpl w:val="571C60AC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7D8B0D0A"/>
    <w:multiLevelType w:val="hybridMultilevel"/>
    <w:tmpl w:val="EC1A42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A0777D"/>
    <w:multiLevelType w:val="hybridMultilevel"/>
    <w:tmpl w:val="A2065BA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44"/>
  </w:num>
  <w:num w:numId="3">
    <w:abstractNumId w:val="39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10"/>
  </w:num>
  <w:num w:numId="9">
    <w:abstractNumId w:val="24"/>
  </w:num>
  <w:num w:numId="10">
    <w:abstractNumId w:val="26"/>
  </w:num>
  <w:num w:numId="11">
    <w:abstractNumId w:val="6"/>
  </w:num>
  <w:num w:numId="12">
    <w:abstractNumId w:val="25"/>
  </w:num>
  <w:num w:numId="13">
    <w:abstractNumId w:val="36"/>
  </w:num>
  <w:num w:numId="14">
    <w:abstractNumId w:val="43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</w:num>
  <w:num w:numId="17">
    <w:abstractNumId w:val="32"/>
  </w:num>
  <w:num w:numId="18">
    <w:abstractNumId w:val="33"/>
  </w:num>
  <w:num w:numId="19">
    <w:abstractNumId w:val="19"/>
  </w:num>
  <w:num w:numId="20">
    <w:abstractNumId w:val="45"/>
  </w:num>
  <w:num w:numId="21">
    <w:abstractNumId w:val="16"/>
  </w:num>
  <w:num w:numId="22">
    <w:abstractNumId w:val="35"/>
  </w:num>
  <w:num w:numId="23">
    <w:abstractNumId w:val="12"/>
  </w:num>
  <w:num w:numId="24">
    <w:abstractNumId w:val="40"/>
  </w:num>
  <w:num w:numId="25">
    <w:abstractNumId w:val="15"/>
  </w:num>
  <w:num w:numId="26">
    <w:abstractNumId w:val="27"/>
  </w:num>
  <w:num w:numId="27">
    <w:abstractNumId w:val="13"/>
  </w:num>
  <w:num w:numId="28">
    <w:abstractNumId w:val="0"/>
  </w:num>
  <w:num w:numId="29">
    <w:abstractNumId w:val="28"/>
  </w:num>
  <w:num w:numId="30">
    <w:abstractNumId w:val="7"/>
  </w:num>
  <w:num w:numId="31">
    <w:abstractNumId w:val="14"/>
  </w:num>
  <w:num w:numId="32">
    <w:abstractNumId w:val="17"/>
  </w:num>
  <w:num w:numId="33">
    <w:abstractNumId w:val="38"/>
  </w:num>
  <w:num w:numId="34">
    <w:abstractNumId w:val="23"/>
  </w:num>
  <w:num w:numId="35">
    <w:abstractNumId w:val="20"/>
  </w:num>
  <w:num w:numId="36">
    <w:abstractNumId w:val="11"/>
  </w:num>
  <w:num w:numId="37">
    <w:abstractNumId w:val="22"/>
  </w:num>
  <w:num w:numId="38">
    <w:abstractNumId w:val="31"/>
  </w:num>
  <w:num w:numId="39">
    <w:abstractNumId w:val="21"/>
  </w:num>
  <w:num w:numId="40">
    <w:abstractNumId w:val="34"/>
  </w:num>
  <w:num w:numId="41">
    <w:abstractNumId w:val="30"/>
  </w:num>
  <w:num w:numId="42">
    <w:abstractNumId w:val="8"/>
  </w:num>
  <w:num w:numId="43">
    <w:abstractNumId w:val="42"/>
  </w:num>
  <w:num w:numId="44">
    <w:abstractNumId w:val="18"/>
  </w:num>
  <w:num w:numId="45">
    <w:abstractNumId w:val="9"/>
  </w:num>
  <w:num w:numId="46">
    <w:abstractNumId w:val="37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6">
      <o:colormenu v:ext="edit" fillcolor="none [4]" strokecolor="none [1]" shadowcolor="none [2]"/>
    </o:shapedefaults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AF1214"/>
    <w:rsid w:val="0000014C"/>
    <w:rsid w:val="00001626"/>
    <w:rsid w:val="00002A13"/>
    <w:rsid w:val="00003BBE"/>
    <w:rsid w:val="000044CC"/>
    <w:rsid w:val="000048D3"/>
    <w:rsid w:val="00007D97"/>
    <w:rsid w:val="00011633"/>
    <w:rsid w:val="0001191C"/>
    <w:rsid w:val="00015287"/>
    <w:rsid w:val="00015B6D"/>
    <w:rsid w:val="00020097"/>
    <w:rsid w:val="000240B3"/>
    <w:rsid w:val="000251D4"/>
    <w:rsid w:val="000332FB"/>
    <w:rsid w:val="00033D68"/>
    <w:rsid w:val="00047943"/>
    <w:rsid w:val="00047E2B"/>
    <w:rsid w:val="000520D9"/>
    <w:rsid w:val="000529E5"/>
    <w:rsid w:val="00053A30"/>
    <w:rsid w:val="00060D85"/>
    <w:rsid w:val="000637D7"/>
    <w:rsid w:val="00066E3E"/>
    <w:rsid w:val="00073485"/>
    <w:rsid w:val="00073573"/>
    <w:rsid w:val="000778A6"/>
    <w:rsid w:val="00080D6F"/>
    <w:rsid w:val="0008130A"/>
    <w:rsid w:val="00083701"/>
    <w:rsid w:val="000863B0"/>
    <w:rsid w:val="000866C1"/>
    <w:rsid w:val="00087E95"/>
    <w:rsid w:val="00093BA8"/>
    <w:rsid w:val="00094F6D"/>
    <w:rsid w:val="00097546"/>
    <w:rsid w:val="000A3265"/>
    <w:rsid w:val="000A6325"/>
    <w:rsid w:val="000A66B9"/>
    <w:rsid w:val="000C0B93"/>
    <w:rsid w:val="000C3790"/>
    <w:rsid w:val="000C404F"/>
    <w:rsid w:val="000C61C9"/>
    <w:rsid w:val="000C7D65"/>
    <w:rsid w:val="000D4F15"/>
    <w:rsid w:val="000D7368"/>
    <w:rsid w:val="000D777A"/>
    <w:rsid w:val="000E2D38"/>
    <w:rsid w:val="000E3EE4"/>
    <w:rsid w:val="000E5AA1"/>
    <w:rsid w:val="000E6CB9"/>
    <w:rsid w:val="000E7068"/>
    <w:rsid w:val="000F404A"/>
    <w:rsid w:val="000F451E"/>
    <w:rsid w:val="000F4630"/>
    <w:rsid w:val="000F5C07"/>
    <w:rsid w:val="000F5DC2"/>
    <w:rsid w:val="001009A2"/>
    <w:rsid w:val="00111FA9"/>
    <w:rsid w:val="001125B2"/>
    <w:rsid w:val="0011400E"/>
    <w:rsid w:val="001160A7"/>
    <w:rsid w:val="00116F5A"/>
    <w:rsid w:val="001222F7"/>
    <w:rsid w:val="001235EF"/>
    <w:rsid w:val="00123624"/>
    <w:rsid w:val="00125060"/>
    <w:rsid w:val="001259A5"/>
    <w:rsid w:val="00125E75"/>
    <w:rsid w:val="00126109"/>
    <w:rsid w:val="00127B3F"/>
    <w:rsid w:val="00133067"/>
    <w:rsid w:val="00135075"/>
    <w:rsid w:val="00137D99"/>
    <w:rsid w:val="00141305"/>
    <w:rsid w:val="0015208E"/>
    <w:rsid w:val="001523CD"/>
    <w:rsid w:val="0015529F"/>
    <w:rsid w:val="00165F16"/>
    <w:rsid w:val="0017264C"/>
    <w:rsid w:val="00180682"/>
    <w:rsid w:val="00180763"/>
    <w:rsid w:val="001813CB"/>
    <w:rsid w:val="00182214"/>
    <w:rsid w:val="00183D1B"/>
    <w:rsid w:val="0018658A"/>
    <w:rsid w:val="001874B9"/>
    <w:rsid w:val="00187C30"/>
    <w:rsid w:val="001950C9"/>
    <w:rsid w:val="00195778"/>
    <w:rsid w:val="001A10B9"/>
    <w:rsid w:val="001A178F"/>
    <w:rsid w:val="001A4083"/>
    <w:rsid w:val="001A57DB"/>
    <w:rsid w:val="001A74A5"/>
    <w:rsid w:val="001B09C7"/>
    <w:rsid w:val="001B1242"/>
    <w:rsid w:val="001B1F46"/>
    <w:rsid w:val="001C0343"/>
    <w:rsid w:val="001C1BCA"/>
    <w:rsid w:val="001C43C1"/>
    <w:rsid w:val="001C4A3E"/>
    <w:rsid w:val="001C5F73"/>
    <w:rsid w:val="001C6390"/>
    <w:rsid w:val="001C7848"/>
    <w:rsid w:val="001D0DE7"/>
    <w:rsid w:val="001D1C06"/>
    <w:rsid w:val="001D206F"/>
    <w:rsid w:val="001D7349"/>
    <w:rsid w:val="001E0AB4"/>
    <w:rsid w:val="001E0DE4"/>
    <w:rsid w:val="001E54E8"/>
    <w:rsid w:val="001E6288"/>
    <w:rsid w:val="001E78D1"/>
    <w:rsid w:val="001F680B"/>
    <w:rsid w:val="00203727"/>
    <w:rsid w:val="00210A7D"/>
    <w:rsid w:val="00220057"/>
    <w:rsid w:val="00227837"/>
    <w:rsid w:val="00231924"/>
    <w:rsid w:val="00232DA8"/>
    <w:rsid w:val="00233005"/>
    <w:rsid w:val="00237A5A"/>
    <w:rsid w:val="00237FBE"/>
    <w:rsid w:val="002420F3"/>
    <w:rsid w:val="00242B5C"/>
    <w:rsid w:val="002448D9"/>
    <w:rsid w:val="0025125C"/>
    <w:rsid w:val="002530E6"/>
    <w:rsid w:val="002553B6"/>
    <w:rsid w:val="002555F1"/>
    <w:rsid w:val="00261BC3"/>
    <w:rsid w:val="00262DDB"/>
    <w:rsid w:val="00263685"/>
    <w:rsid w:val="0027046B"/>
    <w:rsid w:val="00272638"/>
    <w:rsid w:val="00272F92"/>
    <w:rsid w:val="00274533"/>
    <w:rsid w:val="00275150"/>
    <w:rsid w:val="00276F1F"/>
    <w:rsid w:val="00277446"/>
    <w:rsid w:val="00277913"/>
    <w:rsid w:val="00277EED"/>
    <w:rsid w:val="002801BA"/>
    <w:rsid w:val="002806D8"/>
    <w:rsid w:val="00281A89"/>
    <w:rsid w:val="002853AE"/>
    <w:rsid w:val="00286B85"/>
    <w:rsid w:val="002975E7"/>
    <w:rsid w:val="002978E3"/>
    <w:rsid w:val="002A5256"/>
    <w:rsid w:val="002B6F3E"/>
    <w:rsid w:val="002B7BEC"/>
    <w:rsid w:val="002C11AD"/>
    <w:rsid w:val="002C761B"/>
    <w:rsid w:val="002D124B"/>
    <w:rsid w:val="002E13A7"/>
    <w:rsid w:val="002E1770"/>
    <w:rsid w:val="002E1B8F"/>
    <w:rsid w:val="002E3972"/>
    <w:rsid w:val="002E4995"/>
    <w:rsid w:val="002E5792"/>
    <w:rsid w:val="002E71AF"/>
    <w:rsid w:val="002F026F"/>
    <w:rsid w:val="002F0533"/>
    <w:rsid w:val="002F0A29"/>
    <w:rsid w:val="002F1050"/>
    <w:rsid w:val="002F1425"/>
    <w:rsid w:val="003022F4"/>
    <w:rsid w:val="00302F20"/>
    <w:rsid w:val="00305783"/>
    <w:rsid w:val="00307999"/>
    <w:rsid w:val="0031632F"/>
    <w:rsid w:val="00316C91"/>
    <w:rsid w:val="00320A36"/>
    <w:rsid w:val="00321329"/>
    <w:rsid w:val="00321464"/>
    <w:rsid w:val="00324272"/>
    <w:rsid w:val="00327C73"/>
    <w:rsid w:val="0033129E"/>
    <w:rsid w:val="00331C93"/>
    <w:rsid w:val="003320DE"/>
    <w:rsid w:val="00333D24"/>
    <w:rsid w:val="00334003"/>
    <w:rsid w:val="00334896"/>
    <w:rsid w:val="003363CB"/>
    <w:rsid w:val="00347D20"/>
    <w:rsid w:val="00352064"/>
    <w:rsid w:val="003539CA"/>
    <w:rsid w:val="00353D98"/>
    <w:rsid w:val="003571B8"/>
    <w:rsid w:val="00357BF7"/>
    <w:rsid w:val="0036135B"/>
    <w:rsid w:val="0036209B"/>
    <w:rsid w:val="003644D5"/>
    <w:rsid w:val="00370594"/>
    <w:rsid w:val="0037186C"/>
    <w:rsid w:val="00371DC1"/>
    <w:rsid w:val="003751D9"/>
    <w:rsid w:val="00380471"/>
    <w:rsid w:val="003830A3"/>
    <w:rsid w:val="00387EC6"/>
    <w:rsid w:val="003905B6"/>
    <w:rsid w:val="003949A6"/>
    <w:rsid w:val="003949EE"/>
    <w:rsid w:val="00394B94"/>
    <w:rsid w:val="003A17A3"/>
    <w:rsid w:val="003A1832"/>
    <w:rsid w:val="003A3153"/>
    <w:rsid w:val="003A4D1B"/>
    <w:rsid w:val="003A67AF"/>
    <w:rsid w:val="003A7632"/>
    <w:rsid w:val="003B0834"/>
    <w:rsid w:val="003B175C"/>
    <w:rsid w:val="003B1CDA"/>
    <w:rsid w:val="003B330B"/>
    <w:rsid w:val="003B5F12"/>
    <w:rsid w:val="003B7C62"/>
    <w:rsid w:val="003C1188"/>
    <w:rsid w:val="003C5E33"/>
    <w:rsid w:val="003C7BF2"/>
    <w:rsid w:val="003D1945"/>
    <w:rsid w:val="003D4EDD"/>
    <w:rsid w:val="003E3DE4"/>
    <w:rsid w:val="003E4754"/>
    <w:rsid w:val="003E5918"/>
    <w:rsid w:val="003E73B8"/>
    <w:rsid w:val="003E7B8B"/>
    <w:rsid w:val="003F176A"/>
    <w:rsid w:val="003F1F39"/>
    <w:rsid w:val="003F27E0"/>
    <w:rsid w:val="003F2BD5"/>
    <w:rsid w:val="003F3026"/>
    <w:rsid w:val="003F447B"/>
    <w:rsid w:val="003F4931"/>
    <w:rsid w:val="003F5C26"/>
    <w:rsid w:val="003F730E"/>
    <w:rsid w:val="004000EA"/>
    <w:rsid w:val="00401797"/>
    <w:rsid w:val="004046AA"/>
    <w:rsid w:val="004055D6"/>
    <w:rsid w:val="00406747"/>
    <w:rsid w:val="00412495"/>
    <w:rsid w:val="00412651"/>
    <w:rsid w:val="0041313F"/>
    <w:rsid w:val="00413782"/>
    <w:rsid w:val="00415117"/>
    <w:rsid w:val="00421340"/>
    <w:rsid w:val="00422E2B"/>
    <w:rsid w:val="00424AB6"/>
    <w:rsid w:val="00424B98"/>
    <w:rsid w:val="004253AE"/>
    <w:rsid w:val="0042641B"/>
    <w:rsid w:val="00426851"/>
    <w:rsid w:val="004300FD"/>
    <w:rsid w:val="00430B38"/>
    <w:rsid w:val="004342E8"/>
    <w:rsid w:val="0043452F"/>
    <w:rsid w:val="004375D1"/>
    <w:rsid w:val="00441427"/>
    <w:rsid w:val="00441452"/>
    <w:rsid w:val="00444B02"/>
    <w:rsid w:val="004453C0"/>
    <w:rsid w:val="00445FC8"/>
    <w:rsid w:val="00447D76"/>
    <w:rsid w:val="00454352"/>
    <w:rsid w:val="00455161"/>
    <w:rsid w:val="00457ABD"/>
    <w:rsid w:val="00460CF6"/>
    <w:rsid w:val="004613CB"/>
    <w:rsid w:val="00462910"/>
    <w:rsid w:val="00463177"/>
    <w:rsid w:val="00467005"/>
    <w:rsid w:val="00467687"/>
    <w:rsid w:val="00471026"/>
    <w:rsid w:val="00471FF0"/>
    <w:rsid w:val="00472713"/>
    <w:rsid w:val="004730B0"/>
    <w:rsid w:val="004750E6"/>
    <w:rsid w:val="004800F0"/>
    <w:rsid w:val="00482CDE"/>
    <w:rsid w:val="00483438"/>
    <w:rsid w:val="00483578"/>
    <w:rsid w:val="004915E2"/>
    <w:rsid w:val="00492988"/>
    <w:rsid w:val="00492FB5"/>
    <w:rsid w:val="00495929"/>
    <w:rsid w:val="00496679"/>
    <w:rsid w:val="00496DAE"/>
    <w:rsid w:val="004A2DDF"/>
    <w:rsid w:val="004A564D"/>
    <w:rsid w:val="004A5DA5"/>
    <w:rsid w:val="004B23BC"/>
    <w:rsid w:val="004B3049"/>
    <w:rsid w:val="004B7958"/>
    <w:rsid w:val="004C02EE"/>
    <w:rsid w:val="004C49A5"/>
    <w:rsid w:val="004C674A"/>
    <w:rsid w:val="004C797E"/>
    <w:rsid w:val="004D2F6F"/>
    <w:rsid w:val="004D75F9"/>
    <w:rsid w:val="004E1C77"/>
    <w:rsid w:val="004E4243"/>
    <w:rsid w:val="004E4967"/>
    <w:rsid w:val="004E7909"/>
    <w:rsid w:val="004F0F01"/>
    <w:rsid w:val="004F11E2"/>
    <w:rsid w:val="004F17AA"/>
    <w:rsid w:val="004F1899"/>
    <w:rsid w:val="004F3622"/>
    <w:rsid w:val="004F4BDE"/>
    <w:rsid w:val="004F5370"/>
    <w:rsid w:val="004F57F5"/>
    <w:rsid w:val="004F6FEF"/>
    <w:rsid w:val="00504B25"/>
    <w:rsid w:val="00505717"/>
    <w:rsid w:val="005074B9"/>
    <w:rsid w:val="00511115"/>
    <w:rsid w:val="00511599"/>
    <w:rsid w:val="00514082"/>
    <w:rsid w:val="00514835"/>
    <w:rsid w:val="00514AAF"/>
    <w:rsid w:val="0051645A"/>
    <w:rsid w:val="00520741"/>
    <w:rsid w:val="0052409B"/>
    <w:rsid w:val="0052685F"/>
    <w:rsid w:val="00526E55"/>
    <w:rsid w:val="00527014"/>
    <w:rsid w:val="00537150"/>
    <w:rsid w:val="005405F7"/>
    <w:rsid w:val="0054271E"/>
    <w:rsid w:val="00546360"/>
    <w:rsid w:val="00547D54"/>
    <w:rsid w:val="00553373"/>
    <w:rsid w:val="0055354E"/>
    <w:rsid w:val="005539F6"/>
    <w:rsid w:val="005557A9"/>
    <w:rsid w:val="00560F96"/>
    <w:rsid w:val="005657EF"/>
    <w:rsid w:val="00565F20"/>
    <w:rsid w:val="0056781A"/>
    <w:rsid w:val="00567C90"/>
    <w:rsid w:val="00574E5F"/>
    <w:rsid w:val="00575AB9"/>
    <w:rsid w:val="00577AA7"/>
    <w:rsid w:val="00577AE1"/>
    <w:rsid w:val="00590E0C"/>
    <w:rsid w:val="005918E9"/>
    <w:rsid w:val="005965C4"/>
    <w:rsid w:val="00596CED"/>
    <w:rsid w:val="005977C1"/>
    <w:rsid w:val="00597C34"/>
    <w:rsid w:val="005A0AA3"/>
    <w:rsid w:val="005A1098"/>
    <w:rsid w:val="005A1686"/>
    <w:rsid w:val="005A1E69"/>
    <w:rsid w:val="005A3C47"/>
    <w:rsid w:val="005A5B13"/>
    <w:rsid w:val="005A60D7"/>
    <w:rsid w:val="005A704E"/>
    <w:rsid w:val="005B0515"/>
    <w:rsid w:val="005B120B"/>
    <w:rsid w:val="005B3031"/>
    <w:rsid w:val="005B3BB9"/>
    <w:rsid w:val="005B3CC6"/>
    <w:rsid w:val="005B772D"/>
    <w:rsid w:val="005C5462"/>
    <w:rsid w:val="005C7083"/>
    <w:rsid w:val="005D0017"/>
    <w:rsid w:val="005D1207"/>
    <w:rsid w:val="005D3518"/>
    <w:rsid w:val="005D50C1"/>
    <w:rsid w:val="005D5B51"/>
    <w:rsid w:val="005D7B19"/>
    <w:rsid w:val="005E12BD"/>
    <w:rsid w:val="005E1FAE"/>
    <w:rsid w:val="005E50A5"/>
    <w:rsid w:val="005F1502"/>
    <w:rsid w:val="005F2A4E"/>
    <w:rsid w:val="005F7170"/>
    <w:rsid w:val="00600316"/>
    <w:rsid w:val="00600F4F"/>
    <w:rsid w:val="006025EC"/>
    <w:rsid w:val="00603EC5"/>
    <w:rsid w:val="00604516"/>
    <w:rsid w:val="00607862"/>
    <w:rsid w:val="00611DF9"/>
    <w:rsid w:val="006159CA"/>
    <w:rsid w:val="00620507"/>
    <w:rsid w:val="006220E5"/>
    <w:rsid w:val="00626273"/>
    <w:rsid w:val="0062645D"/>
    <w:rsid w:val="0062713D"/>
    <w:rsid w:val="006331A7"/>
    <w:rsid w:val="00637BA7"/>
    <w:rsid w:val="00645DE9"/>
    <w:rsid w:val="0064693D"/>
    <w:rsid w:val="006470E6"/>
    <w:rsid w:val="00647B40"/>
    <w:rsid w:val="00651C77"/>
    <w:rsid w:val="006525F8"/>
    <w:rsid w:val="006554AA"/>
    <w:rsid w:val="0065668B"/>
    <w:rsid w:val="006635AB"/>
    <w:rsid w:val="006668F2"/>
    <w:rsid w:val="006722CE"/>
    <w:rsid w:val="00673BEA"/>
    <w:rsid w:val="00677E4D"/>
    <w:rsid w:val="00682197"/>
    <w:rsid w:val="006831F0"/>
    <w:rsid w:val="00683D9D"/>
    <w:rsid w:val="0068774C"/>
    <w:rsid w:val="00691956"/>
    <w:rsid w:val="00694561"/>
    <w:rsid w:val="006945A9"/>
    <w:rsid w:val="00694607"/>
    <w:rsid w:val="00694D69"/>
    <w:rsid w:val="006951AE"/>
    <w:rsid w:val="006953AF"/>
    <w:rsid w:val="00696C3B"/>
    <w:rsid w:val="006A77AE"/>
    <w:rsid w:val="006B2033"/>
    <w:rsid w:val="006B3924"/>
    <w:rsid w:val="006B66E3"/>
    <w:rsid w:val="006B78A8"/>
    <w:rsid w:val="006B7F9F"/>
    <w:rsid w:val="006C1BB5"/>
    <w:rsid w:val="006C3690"/>
    <w:rsid w:val="006C57F8"/>
    <w:rsid w:val="006C5C62"/>
    <w:rsid w:val="006C6AD9"/>
    <w:rsid w:val="006D069B"/>
    <w:rsid w:val="006D21A3"/>
    <w:rsid w:val="006D23A8"/>
    <w:rsid w:val="006E1B97"/>
    <w:rsid w:val="006F2B3A"/>
    <w:rsid w:val="00701226"/>
    <w:rsid w:val="007025BC"/>
    <w:rsid w:val="0070477B"/>
    <w:rsid w:val="00705ED0"/>
    <w:rsid w:val="00713311"/>
    <w:rsid w:val="00713BE2"/>
    <w:rsid w:val="00714458"/>
    <w:rsid w:val="00715605"/>
    <w:rsid w:val="00720067"/>
    <w:rsid w:val="00720360"/>
    <w:rsid w:val="007218AD"/>
    <w:rsid w:val="007264ED"/>
    <w:rsid w:val="007279FF"/>
    <w:rsid w:val="00730AF7"/>
    <w:rsid w:val="00731C35"/>
    <w:rsid w:val="00732518"/>
    <w:rsid w:val="00733E2A"/>
    <w:rsid w:val="007358CF"/>
    <w:rsid w:val="007448C3"/>
    <w:rsid w:val="00751CB9"/>
    <w:rsid w:val="00751E06"/>
    <w:rsid w:val="007529F0"/>
    <w:rsid w:val="0075336C"/>
    <w:rsid w:val="0075613A"/>
    <w:rsid w:val="0075656A"/>
    <w:rsid w:val="00757935"/>
    <w:rsid w:val="00757E22"/>
    <w:rsid w:val="007607E4"/>
    <w:rsid w:val="007618EC"/>
    <w:rsid w:val="007640CF"/>
    <w:rsid w:val="00766BD3"/>
    <w:rsid w:val="0078117E"/>
    <w:rsid w:val="00782738"/>
    <w:rsid w:val="00784CC6"/>
    <w:rsid w:val="00786BC9"/>
    <w:rsid w:val="00786DFA"/>
    <w:rsid w:val="007904D5"/>
    <w:rsid w:val="00792301"/>
    <w:rsid w:val="00793FFF"/>
    <w:rsid w:val="007945B8"/>
    <w:rsid w:val="00795AD1"/>
    <w:rsid w:val="007962DD"/>
    <w:rsid w:val="007A17D4"/>
    <w:rsid w:val="007A6A49"/>
    <w:rsid w:val="007A6ADF"/>
    <w:rsid w:val="007B34B3"/>
    <w:rsid w:val="007B362B"/>
    <w:rsid w:val="007B39ED"/>
    <w:rsid w:val="007C424F"/>
    <w:rsid w:val="007C43D1"/>
    <w:rsid w:val="007C4740"/>
    <w:rsid w:val="007C7A1B"/>
    <w:rsid w:val="007D1143"/>
    <w:rsid w:val="007D608D"/>
    <w:rsid w:val="007E254C"/>
    <w:rsid w:val="007E26D0"/>
    <w:rsid w:val="007E3D6E"/>
    <w:rsid w:val="007E473A"/>
    <w:rsid w:val="007E5627"/>
    <w:rsid w:val="007E6794"/>
    <w:rsid w:val="007F17A6"/>
    <w:rsid w:val="007F1DD4"/>
    <w:rsid w:val="007F3002"/>
    <w:rsid w:val="00800248"/>
    <w:rsid w:val="00801513"/>
    <w:rsid w:val="00801DC6"/>
    <w:rsid w:val="008037FB"/>
    <w:rsid w:val="008044FD"/>
    <w:rsid w:val="00806587"/>
    <w:rsid w:val="00810E59"/>
    <w:rsid w:val="00810E9E"/>
    <w:rsid w:val="00812AE1"/>
    <w:rsid w:val="00814652"/>
    <w:rsid w:val="00816169"/>
    <w:rsid w:val="008169A8"/>
    <w:rsid w:val="0082525A"/>
    <w:rsid w:val="008305EF"/>
    <w:rsid w:val="00830663"/>
    <w:rsid w:val="008359AA"/>
    <w:rsid w:val="00840699"/>
    <w:rsid w:val="00847779"/>
    <w:rsid w:val="00847D70"/>
    <w:rsid w:val="00853FFE"/>
    <w:rsid w:val="00856499"/>
    <w:rsid w:val="00860B64"/>
    <w:rsid w:val="00864C7B"/>
    <w:rsid w:val="008721F3"/>
    <w:rsid w:val="00872BD9"/>
    <w:rsid w:val="0087303A"/>
    <w:rsid w:val="008778BF"/>
    <w:rsid w:val="00887AD5"/>
    <w:rsid w:val="00891797"/>
    <w:rsid w:val="00895598"/>
    <w:rsid w:val="00895BAB"/>
    <w:rsid w:val="008A15FF"/>
    <w:rsid w:val="008A1ACD"/>
    <w:rsid w:val="008A335E"/>
    <w:rsid w:val="008A60D6"/>
    <w:rsid w:val="008B4998"/>
    <w:rsid w:val="008C31E5"/>
    <w:rsid w:val="008D0226"/>
    <w:rsid w:val="008D1416"/>
    <w:rsid w:val="008D2549"/>
    <w:rsid w:val="008E15C2"/>
    <w:rsid w:val="008E3141"/>
    <w:rsid w:val="008E4E06"/>
    <w:rsid w:val="008E6A49"/>
    <w:rsid w:val="008F2B0F"/>
    <w:rsid w:val="008F3D8B"/>
    <w:rsid w:val="008F47A3"/>
    <w:rsid w:val="008F65DF"/>
    <w:rsid w:val="00901F90"/>
    <w:rsid w:val="009022E3"/>
    <w:rsid w:val="009047D9"/>
    <w:rsid w:val="009051CF"/>
    <w:rsid w:val="00905BBC"/>
    <w:rsid w:val="00906565"/>
    <w:rsid w:val="00913352"/>
    <w:rsid w:val="00913B03"/>
    <w:rsid w:val="0091551B"/>
    <w:rsid w:val="00920925"/>
    <w:rsid w:val="00922A0B"/>
    <w:rsid w:val="00925452"/>
    <w:rsid w:val="00927DB1"/>
    <w:rsid w:val="00930422"/>
    <w:rsid w:val="0093245A"/>
    <w:rsid w:val="00933947"/>
    <w:rsid w:val="00935D8D"/>
    <w:rsid w:val="009360E0"/>
    <w:rsid w:val="0093612C"/>
    <w:rsid w:val="00936B31"/>
    <w:rsid w:val="00940D00"/>
    <w:rsid w:val="00946BA9"/>
    <w:rsid w:val="00947C2E"/>
    <w:rsid w:val="0095124A"/>
    <w:rsid w:val="00953CCC"/>
    <w:rsid w:val="00961A3B"/>
    <w:rsid w:val="00961B4B"/>
    <w:rsid w:val="00961C08"/>
    <w:rsid w:val="009632DA"/>
    <w:rsid w:val="00964CBC"/>
    <w:rsid w:val="00966E9E"/>
    <w:rsid w:val="00967CB6"/>
    <w:rsid w:val="00967FAA"/>
    <w:rsid w:val="0097444D"/>
    <w:rsid w:val="009775A6"/>
    <w:rsid w:val="00977F07"/>
    <w:rsid w:val="00983958"/>
    <w:rsid w:val="00983CF2"/>
    <w:rsid w:val="00984373"/>
    <w:rsid w:val="009855B8"/>
    <w:rsid w:val="00990185"/>
    <w:rsid w:val="00993C85"/>
    <w:rsid w:val="00996119"/>
    <w:rsid w:val="009A0803"/>
    <w:rsid w:val="009B0364"/>
    <w:rsid w:val="009B1A79"/>
    <w:rsid w:val="009B30FA"/>
    <w:rsid w:val="009B3F2B"/>
    <w:rsid w:val="009B6121"/>
    <w:rsid w:val="009B6D97"/>
    <w:rsid w:val="009C0560"/>
    <w:rsid w:val="009C17A9"/>
    <w:rsid w:val="009C4692"/>
    <w:rsid w:val="009D0AD0"/>
    <w:rsid w:val="009D3227"/>
    <w:rsid w:val="009D42EF"/>
    <w:rsid w:val="009D5CCC"/>
    <w:rsid w:val="009D5DC3"/>
    <w:rsid w:val="009E1C3D"/>
    <w:rsid w:val="009E2A95"/>
    <w:rsid w:val="009E5A61"/>
    <w:rsid w:val="009E66B7"/>
    <w:rsid w:val="009F0984"/>
    <w:rsid w:val="009F1155"/>
    <w:rsid w:val="009F2053"/>
    <w:rsid w:val="009F26A6"/>
    <w:rsid w:val="009F37A6"/>
    <w:rsid w:val="009F4729"/>
    <w:rsid w:val="009F6B03"/>
    <w:rsid w:val="009F735E"/>
    <w:rsid w:val="00A00AC0"/>
    <w:rsid w:val="00A00B5E"/>
    <w:rsid w:val="00A02A8C"/>
    <w:rsid w:val="00A04AD0"/>
    <w:rsid w:val="00A064F3"/>
    <w:rsid w:val="00A06B76"/>
    <w:rsid w:val="00A12397"/>
    <w:rsid w:val="00A130A6"/>
    <w:rsid w:val="00A14057"/>
    <w:rsid w:val="00A20019"/>
    <w:rsid w:val="00A2124B"/>
    <w:rsid w:val="00A216AD"/>
    <w:rsid w:val="00A21BAE"/>
    <w:rsid w:val="00A22AC4"/>
    <w:rsid w:val="00A25340"/>
    <w:rsid w:val="00A272F5"/>
    <w:rsid w:val="00A3166A"/>
    <w:rsid w:val="00A33719"/>
    <w:rsid w:val="00A342D3"/>
    <w:rsid w:val="00A37DF5"/>
    <w:rsid w:val="00A40A03"/>
    <w:rsid w:val="00A40E46"/>
    <w:rsid w:val="00A45044"/>
    <w:rsid w:val="00A45EE0"/>
    <w:rsid w:val="00A46B6B"/>
    <w:rsid w:val="00A4714F"/>
    <w:rsid w:val="00A475D5"/>
    <w:rsid w:val="00A51328"/>
    <w:rsid w:val="00A52A8C"/>
    <w:rsid w:val="00A52C2D"/>
    <w:rsid w:val="00A60126"/>
    <w:rsid w:val="00A601BB"/>
    <w:rsid w:val="00A6133F"/>
    <w:rsid w:val="00A64DB7"/>
    <w:rsid w:val="00A64F0A"/>
    <w:rsid w:val="00A664A6"/>
    <w:rsid w:val="00A74862"/>
    <w:rsid w:val="00A75665"/>
    <w:rsid w:val="00A775A1"/>
    <w:rsid w:val="00A83F01"/>
    <w:rsid w:val="00A973F1"/>
    <w:rsid w:val="00AA03F5"/>
    <w:rsid w:val="00AA3B1B"/>
    <w:rsid w:val="00AA4867"/>
    <w:rsid w:val="00AA7FB8"/>
    <w:rsid w:val="00AB109D"/>
    <w:rsid w:val="00AB70D2"/>
    <w:rsid w:val="00AC18D4"/>
    <w:rsid w:val="00AC35C8"/>
    <w:rsid w:val="00AC364E"/>
    <w:rsid w:val="00AC36D7"/>
    <w:rsid w:val="00AC6A48"/>
    <w:rsid w:val="00AD0F9F"/>
    <w:rsid w:val="00AD19DE"/>
    <w:rsid w:val="00AD1C14"/>
    <w:rsid w:val="00AD5347"/>
    <w:rsid w:val="00AD5418"/>
    <w:rsid w:val="00AD6604"/>
    <w:rsid w:val="00AE0522"/>
    <w:rsid w:val="00AE1D74"/>
    <w:rsid w:val="00AE3074"/>
    <w:rsid w:val="00AE3A23"/>
    <w:rsid w:val="00AE787B"/>
    <w:rsid w:val="00AF08CC"/>
    <w:rsid w:val="00AF1214"/>
    <w:rsid w:val="00AF6B49"/>
    <w:rsid w:val="00AF784E"/>
    <w:rsid w:val="00AF7859"/>
    <w:rsid w:val="00B02894"/>
    <w:rsid w:val="00B02A8F"/>
    <w:rsid w:val="00B1108B"/>
    <w:rsid w:val="00B11EA5"/>
    <w:rsid w:val="00B14CD5"/>
    <w:rsid w:val="00B15041"/>
    <w:rsid w:val="00B1523B"/>
    <w:rsid w:val="00B167D7"/>
    <w:rsid w:val="00B23F4A"/>
    <w:rsid w:val="00B240AF"/>
    <w:rsid w:val="00B24777"/>
    <w:rsid w:val="00B26194"/>
    <w:rsid w:val="00B26C81"/>
    <w:rsid w:val="00B275DA"/>
    <w:rsid w:val="00B279D5"/>
    <w:rsid w:val="00B304DF"/>
    <w:rsid w:val="00B31931"/>
    <w:rsid w:val="00B342CE"/>
    <w:rsid w:val="00B35AC3"/>
    <w:rsid w:val="00B402B4"/>
    <w:rsid w:val="00B40FDF"/>
    <w:rsid w:val="00B412E0"/>
    <w:rsid w:val="00B41709"/>
    <w:rsid w:val="00B41931"/>
    <w:rsid w:val="00B43796"/>
    <w:rsid w:val="00B442C5"/>
    <w:rsid w:val="00B45269"/>
    <w:rsid w:val="00B46897"/>
    <w:rsid w:val="00B471D7"/>
    <w:rsid w:val="00B51744"/>
    <w:rsid w:val="00B51900"/>
    <w:rsid w:val="00B526EF"/>
    <w:rsid w:val="00B615BA"/>
    <w:rsid w:val="00B63743"/>
    <w:rsid w:val="00B63E98"/>
    <w:rsid w:val="00B64207"/>
    <w:rsid w:val="00B6611E"/>
    <w:rsid w:val="00B67D14"/>
    <w:rsid w:val="00B70453"/>
    <w:rsid w:val="00B72397"/>
    <w:rsid w:val="00B7323A"/>
    <w:rsid w:val="00B7426A"/>
    <w:rsid w:val="00B76AE9"/>
    <w:rsid w:val="00B82135"/>
    <w:rsid w:val="00B83CC3"/>
    <w:rsid w:val="00B84535"/>
    <w:rsid w:val="00B85E15"/>
    <w:rsid w:val="00B86F00"/>
    <w:rsid w:val="00B951A3"/>
    <w:rsid w:val="00B95684"/>
    <w:rsid w:val="00B95E1D"/>
    <w:rsid w:val="00B96D2C"/>
    <w:rsid w:val="00BA0172"/>
    <w:rsid w:val="00BA115F"/>
    <w:rsid w:val="00BA5420"/>
    <w:rsid w:val="00BA548B"/>
    <w:rsid w:val="00BA5EBB"/>
    <w:rsid w:val="00BB3934"/>
    <w:rsid w:val="00BB6F2B"/>
    <w:rsid w:val="00BB6F37"/>
    <w:rsid w:val="00BC0976"/>
    <w:rsid w:val="00BC1CA5"/>
    <w:rsid w:val="00BC2DFB"/>
    <w:rsid w:val="00BC3124"/>
    <w:rsid w:val="00BC6DFF"/>
    <w:rsid w:val="00BC7F04"/>
    <w:rsid w:val="00BD1BE6"/>
    <w:rsid w:val="00BD4134"/>
    <w:rsid w:val="00BE074A"/>
    <w:rsid w:val="00BE0C99"/>
    <w:rsid w:val="00BE1CD4"/>
    <w:rsid w:val="00BE787A"/>
    <w:rsid w:val="00BE7F80"/>
    <w:rsid w:val="00BF4B62"/>
    <w:rsid w:val="00BF6748"/>
    <w:rsid w:val="00BF6D4A"/>
    <w:rsid w:val="00C144A2"/>
    <w:rsid w:val="00C14884"/>
    <w:rsid w:val="00C14F90"/>
    <w:rsid w:val="00C1621C"/>
    <w:rsid w:val="00C16B27"/>
    <w:rsid w:val="00C16F04"/>
    <w:rsid w:val="00C20DF5"/>
    <w:rsid w:val="00C217B2"/>
    <w:rsid w:val="00C21FB9"/>
    <w:rsid w:val="00C23058"/>
    <w:rsid w:val="00C24068"/>
    <w:rsid w:val="00C267B6"/>
    <w:rsid w:val="00C27250"/>
    <w:rsid w:val="00C27BB1"/>
    <w:rsid w:val="00C30408"/>
    <w:rsid w:val="00C358AE"/>
    <w:rsid w:val="00C370E5"/>
    <w:rsid w:val="00C43261"/>
    <w:rsid w:val="00C45807"/>
    <w:rsid w:val="00C45EAE"/>
    <w:rsid w:val="00C46285"/>
    <w:rsid w:val="00C514AC"/>
    <w:rsid w:val="00C547DB"/>
    <w:rsid w:val="00C559E0"/>
    <w:rsid w:val="00C6262F"/>
    <w:rsid w:val="00C62A6F"/>
    <w:rsid w:val="00C640C5"/>
    <w:rsid w:val="00C65718"/>
    <w:rsid w:val="00C74A23"/>
    <w:rsid w:val="00C81CD3"/>
    <w:rsid w:val="00C86CE2"/>
    <w:rsid w:val="00C92CF7"/>
    <w:rsid w:val="00C95A31"/>
    <w:rsid w:val="00C95C52"/>
    <w:rsid w:val="00CA20E2"/>
    <w:rsid w:val="00CA376E"/>
    <w:rsid w:val="00CA543E"/>
    <w:rsid w:val="00CB03A0"/>
    <w:rsid w:val="00CB0E77"/>
    <w:rsid w:val="00CB206F"/>
    <w:rsid w:val="00CB2E2B"/>
    <w:rsid w:val="00CB51C9"/>
    <w:rsid w:val="00CB601D"/>
    <w:rsid w:val="00CB738F"/>
    <w:rsid w:val="00CC0047"/>
    <w:rsid w:val="00CC5140"/>
    <w:rsid w:val="00CD01F0"/>
    <w:rsid w:val="00CD084D"/>
    <w:rsid w:val="00CD125E"/>
    <w:rsid w:val="00CD245F"/>
    <w:rsid w:val="00CD2AD9"/>
    <w:rsid w:val="00CD5A3F"/>
    <w:rsid w:val="00CD5BD7"/>
    <w:rsid w:val="00CD74C8"/>
    <w:rsid w:val="00CE0C54"/>
    <w:rsid w:val="00CE1A67"/>
    <w:rsid w:val="00CE4CD9"/>
    <w:rsid w:val="00CE6399"/>
    <w:rsid w:val="00CE7A53"/>
    <w:rsid w:val="00CF0BD5"/>
    <w:rsid w:val="00CF3436"/>
    <w:rsid w:val="00CF3E0A"/>
    <w:rsid w:val="00CF60C1"/>
    <w:rsid w:val="00CF6223"/>
    <w:rsid w:val="00D01154"/>
    <w:rsid w:val="00D03A05"/>
    <w:rsid w:val="00D06317"/>
    <w:rsid w:val="00D10E96"/>
    <w:rsid w:val="00D10F20"/>
    <w:rsid w:val="00D118AF"/>
    <w:rsid w:val="00D162D0"/>
    <w:rsid w:val="00D1699A"/>
    <w:rsid w:val="00D17850"/>
    <w:rsid w:val="00D20455"/>
    <w:rsid w:val="00D224A0"/>
    <w:rsid w:val="00D25310"/>
    <w:rsid w:val="00D25477"/>
    <w:rsid w:val="00D25B8D"/>
    <w:rsid w:val="00D25EB7"/>
    <w:rsid w:val="00D25FE9"/>
    <w:rsid w:val="00D26147"/>
    <w:rsid w:val="00D2773A"/>
    <w:rsid w:val="00D30569"/>
    <w:rsid w:val="00D326CD"/>
    <w:rsid w:val="00D32E96"/>
    <w:rsid w:val="00D33501"/>
    <w:rsid w:val="00D33842"/>
    <w:rsid w:val="00D36AB0"/>
    <w:rsid w:val="00D37A34"/>
    <w:rsid w:val="00D41313"/>
    <w:rsid w:val="00D42583"/>
    <w:rsid w:val="00D43AC6"/>
    <w:rsid w:val="00D44113"/>
    <w:rsid w:val="00D4413D"/>
    <w:rsid w:val="00D44D1F"/>
    <w:rsid w:val="00D50D95"/>
    <w:rsid w:val="00D541D0"/>
    <w:rsid w:val="00D544BA"/>
    <w:rsid w:val="00D553B0"/>
    <w:rsid w:val="00D553B5"/>
    <w:rsid w:val="00D56BA6"/>
    <w:rsid w:val="00D600FB"/>
    <w:rsid w:val="00D610C0"/>
    <w:rsid w:val="00D637ED"/>
    <w:rsid w:val="00D638BC"/>
    <w:rsid w:val="00D646BC"/>
    <w:rsid w:val="00D64EF3"/>
    <w:rsid w:val="00D64FF9"/>
    <w:rsid w:val="00D6714A"/>
    <w:rsid w:val="00D73713"/>
    <w:rsid w:val="00D7479B"/>
    <w:rsid w:val="00D74D67"/>
    <w:rsid w:val="00D75C19"/>
    <w:rsid w:val="00D774FB"/>
    <w:rsid w:val="00D77538"/>
    <w:rsid w:val="00D80E05"/>
    <w:rsid w:val="00D80FFA"/>
    <w:rsid w:val="00D81FC9"/>
    <w:rsid w:val="00D877F9"/>
    <w:rsid w:val="00D91C5E"/>
    <w:rsid w:val="00D93D11"/>
    <w:rsid w:val="00D9526D"/>
    <w:rsid w:val="00D96F9F"/>
    <w:rsid w:val="00D97877"/>
    <w:rsid w:val="00DA53EF"/>
    <w:rsid w:val="00DB0AEA"/>
    <w:rsid w:val="00DB1690"/>
    <w:rsid w:val="00DB1731"/>
    <w:rsid w:val="00DB25D3"/>
    <w:rsid w:val="00DB31D9"/>
    <w:rsid w:val="00DB43E0"/>
    <w:rsid w:val="00DC068E"/>
    <w:rsid w:val="00DC0B1D"/>
    <w:rsid w:val="00DC14EF"/>
    <w:rsid w:val="00DD14C4"/>
    <w:rsid w:val="00DD2A04"/>
    <w:rsid w:val="00DD3725"/>
    <w:rsid w:val="00DD373D"/>
    <w:rsid w:val="00DD54F1"/>
    <w:rsid w:val="00DE1E2C"/>
    <w:rsid w:val="00DE2A1F"/>
    <w:rsid w:val="00DE4321"/>
    <w:rsid w:val="00DE6204"/>
    <w:rsid w:val="00DE6A7C"/>
    <w:rsid w:val="00DF3450"/>
    <w:rsid w:val="00DF4657"/>
    <w:rsid w:val="00E0078C"/>
    <w:rsid w:val="00E00830"/>
    <w:rsid w:val="00E02EA5"/>
    <w:rsid w:val="00E05ADF"/>
    <w:rsid w:val="00E10926"/>
    <w:rsid w:val="00E13B4E"/>
    <w:rsid w:val="00E1612F"/>
    <w:rsid w:val="00E1734F"/>
    <w:rsid w:val="00E17DBF"/>
    <w:rsid w:val="00E227E9"/>
    <w:rsid w:val="00E22879"/>
    <w:rsid w:val="00E2339C"/>
    <w:rsid w:val="00E25407"/>
    <w:rsid w:val="00E25FF0"/>
    <w:rsid w:val="00E301EA"/>
    <w:rsid w:val="00E309F4"/>
    <w:rsid w:val="00E31EE4"/>
    <w:rsid w:val="00E32E63"/>
    <w:rsid w:val="00E3402E"/>
    <w:rsid w:val="00E36592"/>
    <w:rsid w:val="00E37087"/>
    <w:rsid w:val="00E44D38"/>
    <w:rsid w:val="00E4665A"/>
    <w:rsid w:val="00E46F56"/>
    <w:rsid w:val="00E47B23"/>
    <w:rsid w:val="00E51ED4"/>
    <w:rsid w:val="00E521A6"/>
    <w:rsid w:val="00E532D9"/>
    <w:rsid w:val="00E54281"/>
    <w:rsid w:val="00E549AA"/>
    <w:rsid w:val="00E56527"/>
    <w:rsid w:val="00E60AB5"/>
    <w:rsid w:val="00E630B2"/>
    <w:rsid w:val="00E63553"/>
    <w:rsid w:val="00E63F4F"/>
    <w:rsid w:val="00E6407E"/>
    <w:rsid w:val="00E66976"/>
    <w:rsid w:val="00E67DFA"/>
    <w:rsid w:val="00E705B9"/>
    <w:rsid w:val="00E82C97"/>
    <w:rsid w:val="00E84CF1"/>
    <w:rsid w:val="00E85834"/>
    <w:rsid w:val="00E86345"/>
    <w:rsid w:val="00E86426"/>
    <w:rsid w:val="00E9308F"/>
    <w:rsid w:val="00E931EE"/>
    <w:rsid w:val="00E9438A"/>
    <w:rsid w:val="00E945E1"/>
    <w:rsid w:val="00E94CA0"/>
    <w:rsid w:val="00E95BFA"/>
    <w:rsid w:val="00EA08F3"/>
    <w:rsid w:val="00EA23C9"/>
    <w:rsid w:val="00EA33CC"/>
    <w:rsid w:val="00EA4935"/>
    <w:rsid w:val="00EA73D7"/>
    <w:rsid w:val="00EA7913"/>
    <w:rsid w:val="00EB3F48"/>
    <w:rsid w:val="00EB7324"/>
    <w:rsid w:val="00EB7AD1"/>
    <w:rsid w:val="00EB7CC3"/>
    <w:rsid w:val="00EC04E7"/>
    <w:rsid w:val="00EC0C46"/>
    <w:rsid w:val="00EC43E0"/>
    <w:rsid w:val="00EC4D2C"/>
    <w:rsid w:val="00EC5E58"/>
    <w:rsid w:val="00EC69D3"/>
    <w:rsid w:val="00ED1A9C"/>
    <w:rsid w:val="00EE2711"/>
    <w:rsid w:val="00EE68BE"/>
    <w:rsid w:val="00EE6D70"/>
    <w:rsid w:val="00EF36E4"/>
    <w:rsid w:val="00EF432B"/>
    <w:rsid w:val="00EF4675"/>
    <w:rsid w:val="00EF603D"/>
    <w:rsid w:val="00EF6F25"/>
    <w:rsid w:val="00EF77B5"/>
    <w:rsid w:val="00F00F1B"/>
    <w:rsid w:val="00F03988"/>
    <w:rsid w:val="00F11388"/>
    <w:rsid w:val="00F11A6D"/>
    <w:rsid w:val="00F13CE3"/>
    <w:rsid w:val="00F14725"/>
    <w:rsid w:val="00F14DE3"/>
    <w:rsid w:val="00F15FFF"/>
    <w:rsid w:val="00F20D1D"/>
    <w:rsid w:val="00F21D47"/>
    <w:rsid w:val="00F232D7"/>
    <w:rsid w:val="00F23664"/>
    <w:rsid w:val="00F24C11"/>
    <w:rsid w:val="00F27E29"/>
    <w:rsid w:val="00F30DA6"/>
    <w:rsid w:val="00F37D1E"/>
    <w:rsid w:val="00F41EED"/>
    <w:rsid w:val="00F42BD6"/>
    <w:rsid w:val="00F444B8"/>
    <w:rsid w:val="00F5117B"/>
    <w:rsid w:val="00F51EE6"/>
    <w:rsid w:val="00F52170"/>
    <w:rsid w:val="00F52538"/>
    <w:rsid w:val="00F5366F"/>
    <w:rsid w:val="00F53EDF"/>
    <w:rsid w:val="00F55EE8"/>
    <w:rsid w:val="00F57EA8"/>
    <w:rsid w:val="00F60C9C"/>
    <w:rsid w:val="00F642F5"/>
    <w:rsid w:val="00F65722"/>
    <w:rsid w:val="00F707A4"/>
    <w:rsid w:val="00F709F1"/>
    <w:rsid w:val="00F76C80"/>
    <w:rsid w:val="00F77ED0"/>
    <w:rsid w:val="00F82DD1"/>
    <w:rsid w:val="00F8344C"/>
    <w:rsid w:val="00F856A1"/>
    <w:rsid w:val="00F93578"/>
    <w:rsid w:val="00F96182"/>
    <w:rsid w:val="00FA23B6"/>
    <w:rsid w:val="00FA35A9"/>
    <w:rsid w:val="00FA51EC"/>
    <w:rsid w:val="00FA5CC7"/>
    <w:rsid w:val="00FA640B"/>
    <w:rsid w:val="00FA7513"/>
    <w:rsid w:val="00FA7E82"/>
    <w:rsid w:val="00FB22A9"/>
    <w:rsid w:val="00FB385B"/>
    <w:rsid w:val="00FB4CCC"/>
    <w:rsid w:val="00FC57C0"/>
    <w:rsid w:val="00FC6F58"/>
    <w:rsid w:val="00FD075F"/>
    <w:rsid w:val="00FD29F6"/>
    <w:rsid w:val="00FD35B2"/>
    <w:rsid w:val="00FD3875"/>
    <w:rsid w:val="00FD41F2"/>
    <w:rsid w:val="00FE1A39"/>
    <w:rsid w:val="00FF27E8"/>
    <w:rsid w:val="00FF2FE4"/>
    <w:rsid w:val="00FF405E"/>
    <w:rsid w:val="00FF4D13"/>
    <w:rsid w:val="00FF5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6E3"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1259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1259A5"/>
    <w:pPr>
      <w:keepNext/>
      <w:widowControl w:val="0"/>
      <w:suppressAutoHyphens w:val="0"/>
      <w:autoSpaceDE w:val="0"/>
      <w:autoSpaceDN w:val="0"/>
      <w:adjustRightInd w:val="0"/>
      <w:spacing w:line="360" w:lineRule="auto"/>
      <w:ind w:firstLine="720"/>
      <w:jc w:val="center"/>
      <w:outlineLvl w:val="1"/>
    </w:pPr>
    <w:rPr>
      <w:b/>
      <w:bCs/>
      <w:lang w:eastAsia="pt-BR"/>
    </w:rPr>
  </w:style>
  <w:style w:type="paragraph" w:styleId="Ttulo3">
    <w:name w:val="heading 3"/>
    <w:basedOn w:val="Normal"/>
    <w:next w:val="Normal"/>
    <w:qFormat/>
    <w:rsid w:val="001259A5"/>
    <w:pPr>
      <w:keepNext/>
      <w:outlineLvl w:val="2"/>
    </w:pPr>
    <w:rPr>
      <w:rFonts w:ascii="Arial" w:hAnsi="Arial" w:cs="Arial"/>
      <w:b/>
      <w:bCs/>
      <w:color w:val="000080"/>
      <w:sz w:val="18"/>
    </w:rPr>
  </w:style>
  <w:style w:type="paragraph" w:styleId="Ttulo4">
    <w:name w:val="heading 4"/>
    <w:basedOn w:val="Normal"/>
    <w:next w:val="Normal"/>
    <w:qFormat/>
    <w:rsid w:val="001259A5"/>
    <w:pPr>
      <w:keepNext/>
      <w:widowControl w:val="0"/>
      <w:suppressAutoHyphens w:val="0"/>
      <w:autoSpaceDE w:val="0"/>
      <w:autoSpaceDN w:val="0"/>
      <w:adjustRightInd w:val="0"/>
      <w:jc w:val="center"/>
      <w:outlineLvl w:val="3"/>
    </w:pPr>
    <w:rPr>
      <w:rFonts w:ascii="Arial" w:hAnsi="Arial" w:cs="Arial"/>
      <w:b/>
      <w:i/>
      <w:sz w:val="20"/>
      <w:szCs w:val="20"/>
      <w:lang w:eastAsia="pt-BR"/>
    </w:rPr>
  </w:style>
  <w:style w:type="paragraph" w:styleId="Ttulo5">
    <w:name w:val="heading 5"/>
    <w:basedOn w:val="Normal"/>
    <w:next w:val="Normal"/>
    <w:qFormat/>
    <w:rsid w:val="001259A5"/>
    <w:pPr>
      <w:keepNext/>
      <w:outlineLvl w:val="4"/>
    </w:pPr>
    <w:rPr>
      <w:rFonts w:ascii="Arial" w:hAnsi="Arial" w:cs="Arial"/>
      <w:b/>
      <w:bCs/>
    </w:rPr>
  </w:style>
  <w:style w:type="paragraph" w:styleId="Ttulo6">
    <w:name w:val="heading 6"/>
    <w:basedOn w:val="Normal"/>
    <w:next w:val="Normal"/>
    <w:qFormat/>
    <w:rsid w:val="001259A5"/>
    <w:pPr>
      <w:keepNext/>
      <w:jc w:val="center"/>
      <w:outlineLvl w:val="5"/>
    </w:pPr>
    <w:rPr>
      <w:rFonts w:ascii="Arial" w:hAnsi="Arial" w:cs="Arial"/>
      <w:b/>
      <w:bCs/>
      <w:sz w:val="18"/>
      <w:szCs w:val="16"/>
    </w:rPr>
  </w:style>
  <w:style w:type="paragraph" w:styleId="Ttulo7">
    <w:name w:val="heading 7"/>
    <w:basedOn w:val="Normal"/>
    <w:next w:val="Normal"/>
    <w:qFormat/>
    <w:rsid w:val="001259A5"/>
    <w:pPr>
      <w:keepNext/>
      <w:widowControl w:val="0"/>
      <w:outlineLvl w:val="6"/>
    </w:pPr>
    <w:rPr>
      <w:rFonts w:eastAsia="Tahoma"/>
      <w:szCs w:val="20"/>
    </w:rPr>
  </w:style>
  <w:style w:type="paragraph" w:styleId="Ttulo8">
    <w:name w:val="heading 8"/>
    <w:basedOn w:val="Normal"/>
    <w:next w:val="Normal"/>
    <w:qFormat/>
    <w:rsid w:val="001259A5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1259A5"/>
    <w:pPr>
      <w:keepNext/>
      <w:widowControl w:val="0"/>
      <w:jc w:val="both"/>
      <w:outlineLvl w:val="8"/>
    </w:pPr>
    <w:rPr>
      <w:rFonts w:eastAsia="Tahoma"/>
      <w:color w:val="000000"/>
      <w:szCs w:val="20"/>
      <w:lang w:val="es-ES_tradn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1259A5"/>
  </w:style>
  <w:style w:type="character" w:customStyle="1" w:styleId="WW-Absatz-Standardschriftart">
    <w:name w:val="WW-Absatz-Standardschriftart"/>
    <w:rsid w:val="001259A5"/>
  </w:style>
  <w:style w:type="paragraph" w:customStyle="1" w:styleId="Captulo">
    <w:name w:val="Capítulo"/>
    <w:basedOn w:val="Normal"/>
    <w:next w:val="Corpodetexto"/>
    <w:rsid w:val="001259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link w:val="CorpodetextoChar"/>
    <w:semiHidden/>
    <w:rsid w:val="001259A5"/>
    <w:pPr>
      <w:spacing w:after="120"/>
    </w:pPr>
  </w:style>
  <w:style w:type="paragraph" w:styleId="Lista">
    <w:name w:val="List"/>
    <w:basedOn w:val="Corpodetexto"/>
    <w:semiHidden/>
    <w:rsid w:val="001259A5"/>
    <w:rPr>
      <w:rFonts w:cs="Tahoma"/>
    </w:rPr>
  </w:style>
  <w:style w:type="paragraph" w:styleId="Legenda">
    <w:name w:val="caption"/>
    <w:basedOn w:val="Normal"/>
    <w:qFormat/>
    <w:rsid w:val="001259A5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1259A5"/>
    <w:pPr>
      <w:suppressLineNumbers/>
    </w:pPr>
    <w:rPr>
      <w:rFonts w:cs="Tahoma"/>
    </w:rPr>
  </w:style>
  <w:style w:type="paragraph" w:styleId="Cabealho">
    <w:name w:val="header"/>
    <w:basedOn w:val="Normal"/>
    <w:link w:val="CabealhoChar"/>
    <w:uiPriority w:val="99"/>
    <w:rsid w:val="001259A5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1259A5"/>
    <w:pPr>
      <w:tabs>
        <w:tab w:val="center" w:pos="4419"/>
        <w:tab w:val="right" w:pos="8838"/>
      </w:tabs>
    </w:pPr>
  </w:style>
  <w:style w:type="character" w:customStyle="1" w:styleId="WW8Num4z0">
    <w:name w:val="WW8Num4z0"/>
    <w:rsid w:val="001259A5"/>
    <w:rPr>
      <w:rFonts w:ascii="Wingdings" w:hAnsi="Wingdings" w:cs="StarSymbol"/>
      <w:sz w:val="18"/>
      <w:szCs w:val="18"/>
    </w:rPr>
  </w:style>
  <w:style w:type="character" w:customStyle="1" w:styleId="WW8Num5z0">
    <w:name w:val="WW8Num5z0"/>
    <w:rsid w:val="001259A5"/>
    <w:rPr>
      <w:rFonts w:ascii="Wingdings" w:hAnsi="Wingdings" w:cs="StarSymbol"/>
      <w:sz w:val="18"/>
      <w:szCs w:val="18"/>
    </w:rPr>
  </w:style>
  <w:style w:type="character" w:customStyle="1" w:styleId="WW8Num6z0">
    <w:name w:val="WW8Num6z0"/>
    <w:rsid w:val="001259A5"/>
    <w:rPr>
      <w:rFonts w:ascii="Wingdings" w:hAnsi="Wingdings" w:cs="StarSymbol"/>
      <w:sz w:val="18"/>
      <w:szCs w:val="18"/>
    </w:rPr>
  </w:style>
  <w:style w:type="character" w:customStyle="1" w:styleId="WW8Num7z0">
    <w:name w:val="WW8Num7z0"/>
    <w:rsid w:val="001259A5"/>
    <w:rPr>
      <w:rFonts w:ascii="Wingdings" w:hAnsi="Wingdings" w:cs="StarSymbol"/>
      <w:sz w:val="18"/>
      <w:szCs w:val="18"/>
    </w:rPr>
  </w:style>
  <w:style w:type="character" w:customStyle="1" w:styleId="WW8Num8z0">
    <w:name w:val="WW8Num8z0"/>
    <w:rsid w:val="001259A5"/>
    <w:rPr>
      <w:rFonts w:ascii="Wingdings" w:hAnsi="Wingdings" w:cs="StarSymbol"/>
      <w:sz w:val="18"/>
      <w:szCs w:val="18"/>
    </w:rPr>
  </w:style>
  <w:style w:type="character" w:customStyle="1" w:styleId="WW8Num9z0">
    <w:name w:val="WW8Num9z0"/>
    <w:rsid w:val="001259A5"/>
    <w:rPr>
      <w:rFonts w:ascii="Wingdings" w:hAnsi="Wingdings" w:cs="StarSymbol"/>
      <w:sz w:val="18"/>
      <w:szCs w:val="18"/>
    </w:rPr>
  </w:style>
  <w:style w:type="character" w:customStyle="1" w:styleId="WW8Num10z0">
    <w:name w:val="WW8Num10z0"/>
    <w:rsid w:val="001259A5"/>
    <w:rPr>
      <w:rFonts w:ascii="Wingdings" w:hAnsi="Wingdings" w:cs="StarSymbol"/>
      <w:sz w:val="18"/>
      <w:szCs w:val="18"/>
    </w:rPr>
  </w:style>
  <w:style w:type="character" w:customStyle="1" w:styleId="WW8Num11z0">
    <w:name w:val="WW8Num11z0"/>
    <w:rsid w:val="001259A5"/>
    <w:rPr>
      <w:rFonts w:ascii="Wingdings" w:hAnsi="Wingdings" w:cs="StarSymbol"/>
      <w:sz w:val="18"/>
      <w:szCs w:val="18"/>
    </w:rPr>
  </w:style>
  <w:style w:type="character" w:customStyle="1" w:styleId="WW8Num12z0">
    <w:name w:val="WW8Num12z0"/>
    <w:rsid w:val="001259A5"/>
    <w:rPr>
      <w:rFonts w:ascii="Wingdings" w:hAnsi="Wingdings" w:cs="StarSymbol"/>
      <w:sz w:val="18"/>
      <w:szCs w:val="18"/>
    </w:rPr>
  </w:style>
  <w:style w:type="character" w:customStyle="1" w:styleId="WW8Num13z0">
    <w:name w:val="WW8Num13z0"/>
    <w:rsid w:val="001259A5"/>
    <w:rPr>
      <w:rFonts w:ascii="Wingdings" w:hAnsi="Wingdings" w:cs="StarSymbol"/>
      <w:sz w:val="18"/>
      <w:szCs w:val="18"/>
    </w:rPr>
  </w:style>
  <w:style w:type="character" w:customStyle="1" w:styleId="WW8Num14z0">
    <w:name w:val="WW8Num14z0"/>
    <w:rsid w:val="001259A5"/>
    <w:rPr>
      <w:rFonts w:ascii="Wingdings" w:hAnsi="Wingdings" w:cs="StarSymbol"/>
      <w:sz w:val="18"/>
      <w:szCs w:val="18"/>
    </w:rPr>
  </w:style>
  <w:style w:type="character" w:customStyle="1" w:styleId="WW8Num15z0">
    <w:name w:val="WW8Num15z0"/>
    <w:rsid w:val="001259A5"/>
    <w:rPr>
      <w:rFonts w:ascii="Wingdings" w:hAnsi="Wingdings" w:cs="StarSymbol"/>
      <w:sz w:val="18"/>
      <w:szCs w:val="18"/>
    </w:rPr>
  </w:style>
  <w:style w:type="character" w:customStyle="1" w:styleId="Fontepargpadro1">
    <w:name w:val="Fonte parág. padrão1"/>
    <w:rsid w:val="001259A5"/>
  </w:style>
  <w:style w:type="character" w:customStyle="1" w:styleId="WW8Num3z0">
    <w:name w:val="WW8Num3z0"/>
    <w:rsid w:val="001259A5"/>
    <w:rPr>
      <w:rFonts w:ascii="Wingdings" w:hAnsi="Wingdings" w:cs="StarSymbol"/>
      <w:sz w:val="18"/>
      <w:szCs w:val="18"/>
    </w:rPr>
  </w:style>
  <w:style w:type="character" w:customStyle="1" w:styleId="WW8Num2z0">
    <w:name w:val="WW8Num2z0"/>
    <w:rsid w:val="001259A5"/>
    <w:rPr>
      <w:rFonts w:ascii="Wingdings" w:hAnsi="Wingdings" w:cs="StarSymbol"/>
      <w:sz w:val="18"/>
      <w:szCs w:val="18"/>
    </w:rPr>
  </w:style>
  <w:style w:type="character" w:customStyle="1" w:styleId="WW8Num1z0">
    <w:name w:val="WW8Num1z0"/>
    <w:rsid w:val="001259A5"/>
    <w:rPr>
      <w:rFonts w:ascii="Wingdings" w:hAnsi="Wingdings" w:cs="StarSymbol"/>
      <w:sz w:val="18"/>
      <w:szCs w:val="18"/>
    </w:rPr>
  </w:style>
  <w:style w:type="character" w:customStyle="1" w:styleId="WW-Absatz-Standardschriftart1">
    <w:name w:val="WW-Absatz-Standardschriftart1"/>
    <w:rsid w:val="001259A5"/>
  </w:style>
  <w:style w:type="character" w:customStyle="1" w:styleId="WW-Absatz-Standardschriftart11">
    <w:name w:val="WW-Absatz-Standardschriftart11"/>
    <w:rsid w:val="001259A5"/>
  </w:style>
  <w:style w:type="character" w:customStyle="1" w:styleId="WW-WW8Num1z0">
    <w:name w:val="WW-WW8Num1z0"/>
    <w:rsid w:val="001259A5"/>
    <w:rPr>
      <w:rFonts w:ascii="Wingdings" w:hAnsi="Wingdings" w:cs="StarSymbol"/>
      <w:sz w:val="18"/>
      <w:szCs w:val="18"/>
    </w:rPr>
  </w:style>
  <w:style w:type="character" w:customStyle="1" w:styleId="WW-WW8Num2z0">
    <w:name w:val="WW-WW8Num2z0"/>
    <w:rsid w:val="001259A5"/>
    <w:rPr>
      <w:rFonts w:ascii="Wingdings" w:hAnsi="Wingdings" w:cs="StarSymbol"/>
      <w:sz w:val="18"/>
      <w:szCs w:val="18"/>
    </w:rPr>
  </w:style>
  <w:style w:type="character" w:customStyle="1" w:styleId="WW-WW8Num3z0">
    <w:name w:val="WW-WW8Num3z0"/>
    <w:rsid w:val="001259A5"/>
    <w:rPr>
      <w:rFonts w:ascii="Wingdings" w:hAnsi="Wingdings" w:cs="StarSymbol"/>
      <w:sz w:val="18"/>
      <w:szCs w:val="18"/>
    </w:rPr>
  </w:style>
  <w:style w:type="character" w:customStyle="1" w:styleId="WW-WW8Num4z0">
    <w:name w:val="WW-WW8Num4z0"/>
    <w:rsid w:val="001259A5"/>
    <w:rPr>
      <w:rFonts w:ascii="Wingdings" w:hAnsi="Wingdings" w:cs="StarSymbol"/>
      <w:sz w:val="18"/>
      <w:szCs w:val="18"/>
    </w:rPr>
  </w:style>
  <w:style w:type="character" w:customStyle="1" w:styleId="WW-WW8Num5z0">
    <w:name w:val="WW-WW8Num5z0"/>
    <w:rsid w:val="001259A5"/>
    <w:rPr>
      <w:rFonts w:ascii="Wingdings" w:hAnsi="Wingdings" w:cs="StarSymbol"/>
      <w:sz w:val="18"/>
      <w:szCs w:val="18"/>
    </w:rPr>
  </w:style>
  <w:style w:type="character" w:customStyle="1" w:styleId="WW-WW8Num6z0">
    <w:name w:val="WW-WW8Num6z0"/>
    <w:rsid w:val="001259A5"/>
    <w:rPr>
      <w:rFonts w:ascii="Wingdings" w:hAnsi="Wingdings" w:cs="StarSymbol"/>
      <w:sz w:val="18"/>
      <w:szCs w:val="18"/>
    </w:rPr>
  </w:style>
  <w:style w:type="character" w:customStyle="1" w:styleId="WW-WW8Num7z0">
    <w:name w:val="WW-WW8Num7z0"/>
    <w:rsid w:val="001259A5"/>
    <w:rPr>
      <w:rFonts w:ascii="Wingdings" w:hAnsi="Wingdings" w:cs="StarSymbol"/>
      <w:sz w:val="18"/>
      <w:szCs w:val="18"/>
    </w:rPr>
  </w:style>
  <w:style w:type="character" w:customStyle="1" w:styleId="WW-WW8Num8z0">
    <w:name w:val="WW-WW8Num8z0"/>
    <w:rsid w:val="001259A5"/>
    <w:rPr>
      <w:rFonts w:ascii="Wingdings" w:hAnsi="Wingdings" w:cs="StarSymbol"/>
      <w:sz w:val="18"/>
      <w:szCs w:val="18"/>
    </w:rPr>
  </w:style>
  <w:style w:type="character" w:customStyle="1" w:styleId="WW-WW8Num9z0">
    <w:name w:val="WW-WW8Num9z0"/>
    <w:rsid w:val="001259A5"/>
    <w:rPr>
      <w:rFonts w:ascii="Wingdings" w:hAnsi="Wingdings" w:cs="StarSymbol"/>
      <w:sz w:val="18"/>
      <w:szCs w:val="18"/>
    </w:rPr>
  </w:style>
  <w:style w:type="character" w:customStyle="1" w:styleId="WW-WW8Num10z0">
    <w:name w:val="WW-WW8Num10z0"/>
    <w:rsid w:val="001259A5"/>
    <w:rPr>
      <w:rFonts w:ascii="Wingdings" w:hAnsi="Wingdings" w:cs="StarSymbol"/>
      <w:sz w:val="18"/>
      <w:szCs w:val="18"/>
    </w:rPr>
  </w:style>
  <w:style w:type="character" w:customStyle="1" w:styleId="WW-WW8Num11z0">
    <w:name w:val="WW-WW8Num11z0"/>
    <w:rsid w:val="001259A5"/>
    <w:rPr>
      <w:rFonts w:ascii="Wingdings" w:hAnsi="Wingdings" w:cs="StarSymbol"/>
      <w:sz w:val="18"/>
      <w:szCs w:val="18"/>
    </w:rPr>
  </w:style>
  <w:style w:type="character" w:customStyle="1" w:styleId="WW-WW8Num12z0">
    <w:name w:val="WW-WW8Num12z0"/>
    <w:rsid w:val="001259A5"/>
    <w:rPr>
      <w:rFonts w:ascii="Wingdings" w:hAnsi="Wingdings" w:cs="StarSymbol"/>
      <w:sz w:val="18"/>
      <w:szCs w:val="18"/>
    </w:rPr>
  </w:style>
  <w:style w:type="character" w:customStyle="1" w:styleId="WW8Num16z0">
    <w:name w:val="WW8Num16z0"/>
    <w:rsid w:val="001259A5"/>
    <w:rPr>
      <w:rFonts w:ascii="Wingdings" w:hAnsi="Wingdings" w:cs="StarSymbol"/>
      <w:sz w:val="18"/>
      <w:szCs w:val="18"/>
    </w:rPr>
  </w:style>
  <w:style w:type="character" w:customStyle="1" w:styleId="WW8Num17z0">
    <w:name w:val="WW8Num17z0"/>
    <w:rsid w:val="001259A5"/>
    <w:rPr>
      <w:rFonts w:ascii="Wingdings" w:hAnsi="Wingdings" w:cs="StarSymbol"/>
      <w:sz w:val="18"/>
      <w:szCs w:val="18"/>
    </w:rPr>
  </w:style>
  <w:style w:type="character" w:customStyle="1" w:styleId="WW8Num18z0">
    <w:name w:val="WW8Num18z0"/>
    <w:rsid w:val="001259A5"/>
    <w:rPr>
      <w:rFonts w:ascii="Wingdings" w:hAnsi="Wingdings" w:cs="StarSymbol"/>
      <w:sz w:val="18"/>
      <w:szCs w:val="18"/>
    </w:rPr>
  </w:style>
  <w:style w:type="character" w:customStyle="1" w:styleId="WW8Num19z0">
    <w:name w:val="WW8Num19z0"/>
    <w:rsid w:val="001259A5"/>
    <w:rPr>
      <w:rFonts w:ascii="Wingdings" w:hAnsi="Wingdings" w:cs="StarSymbol"/>
      <w:sz w:val="18"/>
      <w:szCs w:val="18"/>
    </w:rPr>
  </w:style>
  <w:style w:type="character" w:customStyle="1" w:styleId="WW8Num20z0">
    <w:name w:val="WW8Num20z0"/>
    <w:rsid w:val="001259A5"/>
    <w:rPr>
      <w:rFonts w:ascii="Wingdings" w:hAnsi="Wingdings" w:cs="StarSymbol"/>
      <w:sz w:val="18"/>
      <w:szCs w:val="18"/>
    </w:rPr>
  </w:style>
  <w:style w:type="character" w:customStyle="1" w:styleId="WW8Num21z0">
    <w:name w:val="WW8Num21z0"/>
    <w:rsid w:val="001259A5"/>
    <w:rPr>
      <w:rFonts w:ascii="Wingdings" w:hAnsi="Wingdings" w:cs="StarSymbol"/>
      <w:sz w:val="18"/>
      <w:szCs w:val="18"/>
    </w:rPr>
  </w:style>
  <w:style w:type="character" w:customStyle="1" w:styleId="WW8Num22z0">
    <w:name w:val="WW8Num22z0"/>
    <w:rsid w:val="001259A5"/>
    <w:rPr>
      <w:rFonts w:ascii="Wingdings" w:hAnsi="Wingdings" w:cs="StarSymbol"/>
      <w:sz w:val="18"/>
      <w:szCs w:val="18"/>
    </w:rPr>
  </w:style>
  <w:style w:type="character" w:customStyle="1" w:styleId="WW8Num23z0">
    <w:name w:val="WW8Num23z0"/>
    <w:rsid w:val="001259A5"/>
    <w:rPr>
      <w:rFonts w:ascii="Wingdings" w:hAnsi="Wingdings" w:cs="StarSymbol"/>
      <w:sz w:val="18"/>
      <w:szCs w:val="18"/>
    </w:rPr>
  </w:style>
  <w:style w:type="character" w:customStyle="1" w:styleId="WW8Num24z0">
    <w:name w:val="WW8Num24z0"/>
    <w:rsid w:val="001259A5"/>
    <w:rPr>
      <w:rFonts w:ascii="Wingdings" w:hAnsi="Wingdings" w:cs="StarSymbol"/>
      <w:sz w:val="18"/>
      <w:szCs w:val="18"/>
    </w:rPr>
  </w:style>
  <w:style w:type="character" w:customStyle="1" w:styleId="WW8Num25z0">
    <w:name w:val="WW8Num25z0"/>
    <w:rsid w:val="001259A5"/>
    <w:rPr>
      <w:rFonts w:ascii="Wingdings" w:hAnsi="Wingdings" w:cs="StarSymbol"/>
      <w:sz w:val="18"/>
      <w:szCs w:val="18"/>
    </w:rPr>
  </w:style>
  <w:style w:type="character" w:customStyle="1" w:styleId="WW8Num26z0">
    <w:name w:val="WW8Num26z0"/>
    <w:rsid w:val="001259A5"/>
    <w:rPr>
      <w:rFonts w:ascii="Wingdings" w:hAnsi="Wingdings" w:cs="StarSymbol"/>
      <w:sz w:val="18"/>
      <w:szCs w:val="18"/>
    </w:rPr>
  </w:style>
  <w:style w:type="character" w:customStyle="1" w:styleId="WW8Num27z0">
    <w:name w:val="WW8Num27z0"/>
    <w:rsid w:val="001259A5"/>
    <w:rPr>
      <w:rFonts w:ascii="Wingdings" w:hAnsi="Wingdings" w:cs="StarSymbol"/>
      <w:sz w:val="18"/>
      <w:szCs w:val="18"/>
    </w:rPr>
  </w:style>
  <w:style w:type="character" w:customStyle="1" w:styleId="WW8Num28z0">
    <w:name w:val="WW8Num28z0"/>
    <w:rsid w:val="001259A5"/>
    <w:rPr>
      <w:rFonts w:ascii="Wingdings" w:hAnsi="Wingdings" w:cs="StarSymbol"/>
      <w:sz w:val="18"/>
      <w:szCs w:val="18"/>
    </w:rPr>
  </w:style>
  <w:style w:type="character" w:customStyle="1" w:styleId="WW8Num29z0">
    <w:name w:val="WW8Num29z0"/>
    <w:rsid w:val="001259A5"/>
    <w:rPr>
      <w:rFonts w:ascii="Wingdings" w:hAnsi="Wingdings" w:cs="StarSymbol"/>
      <w:sz w:val="18"/>
      <w:szCs w:val="18"/>
    </w:rPr>
  </w:style>
  <w:style w:type="character" w:customStyle="1" w:styleId="WW8Num30z0">
    <w:name w:val="WW8Num30z0"/>
    <w:rsid w:val="001259A5"/>
    <w:rPr>
      <w:rFonts w:ascii="Wingdings" w:hAnsi="Wingdings" w:cs="StarSymbol"/>
      <w:sz w:val="18"/>
      <w:szCs w:val="18"/>
    </w:rPr>
  </w:style>
  <w:style w:type="character" w:customStyle="1" w:styleId="WW8Num31z0">
    <w:name w:val="WW8Num31z0"/>
    <w:rsid w:val="001259A5"/>
    <w:rPr>
      <w:rFonts w:ascii="Wingdings" w:hAnsi="Wingdings" w:cs="StarSymbol"/>
      <w:sz w:val="18"/>
      <w:szCs w:val="18"/>
    </w:rPr>
  </w:style>
  <w:style w:type="character" w:customStyle="1" w:styleId="WW8Num33z0">
    <w:name w:val="WW8Num33z0"/>
    <w:rsid w:val="001259A5"/>
    <w:rPr>
      <w:rFonts w:ascii="Wingdings" w:hAnsi="Wingdings" w:cs="StarSymbol"/>
      <w:sz w:val="18"/>
      <w:szCs w:val="18"/>
    </w:rPr>
  </w:style>
  <w:style w:type="character" w:customStyle="1" w:styleId="WW8Num34z0">
    <w:name w:val="WW8Num34z0"/>
    <w:rsid w:val="001259A5"/>
    <w:rPr>
      <w:rFonts w:ascii="Wingdings" w:hAnsi="Wingdings" w:cs="StarSymbol"/>
      <w:sz w:val="18"/>
      <w:szCs w:val="18"/>
    </w:rPr>
  </w:style>
  <w:style w:type="character" w:customStyle="1" w:styleId="WW8Num35z0">
    <w:name w:val="WW8Num35z0"/>
    <w:rsid w:val="001259A5"/>
    <w:rPr>
      <w:rFonts w:ascii="Wingdings" w:hAnsi="Wingdings" w:cs="StarSymbol"/>
      <w:sz w:val="18"/>
      <w:szCs w:val="18"/>
    </w:rPr>
  </w:style>
  <w:style w:type="character" w:customStyle="1" w:styleId="WW8Num36z0">
    <w:name w:val="WW8Num36z0"/>
    <w:rsid w:val="001259A5"/>
    <w:rPr>
      <w:rFonts w:ascii="Wingdings" w:hAnsi="Wingdings" w:cs="StarSymbol"/>
      <w:sz w:val="18"/>
      <w:szCs w:val="18"/>
    </w:rPr>
  </w:style>
  <w:style w:type="character" w:customStyle="1" w:styleId="WW8Num37z0">
    <w:name w:val="WW8Num37z0"/>
    <w:rsid w:val="001259A5"/>
    <w:rPr>
      <w:rFonts w:ascii="Wingdings" w:hAnsi="Wingdings" w:cs="StarSymbol"/>
      <w:sz w:val="18"/>
      <w:szCs w:val="18"/>
    </w:rPr>
  </w:style>
  <w:style w:type="character" w:customStyle="1" w:styleId="WW8Num38z0">
    <w:name w:val="WW8Num38z0"/>
    <w:rsid w:val="001259A5"/>
    <w:rPr>
      <w:rFonts w:ascii="Wingdings" w:hAnsi="Wingdings" w:cs="StarSymbol"/>
      <w:sz w:val="18"/>
      <w:szCs w:val="18"/>
    </w:rPr>
  </w:style>
  <w:style w:type="character" w:customStyle="1" w:styleId="WW8Num39z0">
    <w:name w:val="WW8Num39z0"/>
    <w:rsid w:val="001259A5"/>
    <w:rPr>
      <w:rFonts w:ascii="Wingdings" w:hAnsi="Wingdings" w:cs="StarSymbol"/>
      <w:sz w:val="18"/>
      <w:szCs w:val="18"/>
    </w:rPr>
  </w:style>
  <w:style w:type="character" w:customStyle="1" w:styleId="WW8Num40z0">
    <w:name w:val="WW8Num40z0"/>
    <w:rsid w:val="001259A5"/>
    <w:rPr>
      <w:rFonts w:ascii="Wingdings" w:hAnsi="Wingdings" w:cs="StarSymbol"/>
      <w:sz w:val="18"/>
      <w:szCs w:val="18"/>
    </w:rPr>
  </w:style>
  <w:style w:type="character" w:customStyle="1" w:styleId="WW8Num41z0">
    <w:name w:val="WW8Num41z0"/>
    <w:rsid w:val="001259A5"/>
    <w:rPr>
      <w:rFonts w:ascii="Wingdings" w:hAnsi="Wingdings" w:cs="StarSymbol"/>
      <w:sz w:val="18"/>
      <w:szCs w:val="18"/>
    </w:rPr>
  </w:style>
  <w:style w:type="character" w:customStyle="1" w:styleId="WW8Num42z0">
    <w:name w:val="WW8Num42z0"/>
    <w:rsid w:val="001259A5"/>
    <w:rPr>
      <w:rFonts w:ascii="Wingdings" w:hAnsi="Wingdings" w:cs="StarSymbol"/>
      <w:sz w:val="18"/>
      <w:szCs w:val="18"/>
    </w:rPr>
  </w:style>
  <w:style w:type="character" w:customStyle="1" w:styleId="WW8Num43z0">
    <w:name w:val="WW8Num43z0"/>
    <w:rsid w:val="001259A5"/>
    <w:rPr>
      <w:rFonts w:ascii="Wingdings" w:hAnsi="Wingdings" w:cs="StarSymbol"/>
      <w:sz w:val="18"/>
      <w:szCs w:val="18"/>
    </w:rPr>
  </w:style>
  <w:style w:type="character" w:customStyle="1" w:styleId="WW8Num44z0">
    <w:name w:val="WW8Num44z0"/>
    <w:rsid w:val="001259A5"/>
    <w:rPr>
      <w:rFonts w:ascii="Wingdings" w:hAnsi="Wingdings" w:cs="StarSymbol"/>
      <w:sz w:val="18"/>
      <w:szCs w:val="18"/>
    </w:rPr>
  </w:style>
  <w:style w:type="character" w:customStyle="1" w:styleId="WW8Num45z0">
    <w:name w:val="WW8Num45z0"/>
    <w:rsid w:val="001259A5"/>
    <w:rPr>
      <w:rFonts w:ascii="Wingdings" w:hAnsi="Wingdings" w:cs="StarSymbol"/>
      <w:sz w:val="18"/>
      <w:szCs w:val="18"/>
    </w:rPr>
  </w:style>
  <w:style w:type="character" w:customStyle="1" w:styleId="WW8Num46z0">
    <w:name w:val="WW8Num46z0"/>
    <w:rsid w:val="001259A5"/>
    <w:rPr>
      <w:rFonts w:ascii="Wingdings" w:hAnsi="Wingdings" w:cs="StarSymbol"/>
      <w:sz w:val="18"/>
      <w:szCs w:val="18"/>
    </w:rPr>
  </w:style>
  <w:style w:type="character" w:customStyle="1" w:styleId="WW8Num47z0">
    <w:name w:val="WW8Num47z0"/>
    <w:rsid w:val="001259A5"/>
    <w:rPr>
      <w:rFonts w:ascii="Wingdings" w:hAnsi="Wingdings" w:cs="StarSymbol"/>
      <w:sz w:val="18"/>
      <w:szCs w:val="18"/>
    </w:rPr>
  </w:style>
  <w:style w:type="character" w:customStyle="1" w:styleId="WW8Num48z0">
    <w:name w:val="WW8Num48z0"/>
    <w:rsid w:val="001259A5"/>
    <w:rPr>
      <w:rFonts w:ascii="Wingdings" w:hAnsi="Wingdings" w:cs="StarSymbol"/>
      <w:sz w:val="18"/>
      <w:szCs w:val="18"/>
    </w:rPr>
  </w:style>
  <w:style w:type="character" w:customStyle="1" w:styleId="WW8Num49z0">
    <w:name w:val="WW8Num49z0"/>
    <w:rsid w:val="001259A5"/>
    <w:rPr>
      <w:rFonts w:ascii="Wingdings" w:hAnsi="Wingdings" w:cs="StarSymbol"/>
      <w:sz w:val="18"/>
      <w:szCs w:val="18"/>
    </w:rPr>
  </w:style>
  <w:style w:type="character" w:customStyle="1" w:styleId="WW8Num50z0">
    <w:name w:val="WW8Num50z0"/>
    <w:rsid w:val="001259A5"/>
    <w:rPr>
      <w:rFonts w:ascii="Wingdings" w:hAnsi="Wingdings" w:cs="StarSymbol"/>
      <w:sz w:val="18"/>
      <w:szCs w:val="18"/>
    </w:rPr>
  </w:style>
  <w:style w:type="character" w:customStyle="1" w:styleId="WW8Num52z0">
    <w:name w:val="WW8Num52z0"/>
    <w:rsid w:val="001259A5"/>
    <w:rPr>
      <w:rFonts w:ascii="Wingdings" w:hAnsi="Wingdings" w:cs="StarSymbol"/>
      <w:sz w:val="18"/>
      <w:szCs w:val="18"/>
    </w:rPr>
  </w:style>
  <w:style w:type="character" w:customStyle="1" w:styleId="WW8Num53z0">
    <w:name w:val="WW8Num53z0"/>
    <w:rsid w:val="001259A5"/>
    <w:rPr>
      <w:rFonts w:ascii="Wingdings" w:hAnsi="Wingdings" w:cs="StarSymbol"/>
      <w:sz w:val="18"/>
      <w:szCs w:val="18"/>
    </w:rPr>
  </w:style>
  <w:style w:type="character" w:customStyle="1" w:styleId="WW8Num54z0">
    <w:name w:val="WW8Num54z0"/>
    <w:rsid w:val="001259A5"/>
    <w:rPr>
      <w:rFonts w:ascii="Wingdings" w:hAnsi="Wingdings" w:cs="StarSymbol"/>
      <w:sz w:val="18"/>
      <w:szCs w:val="18"/>
    </w:rPr>
  </w:style>
  <w:style w:type="character" w:customStyle="1" w:styleId="WW8Num55z0">
    <w:name w:val="WW8Num55z0"/>
    <w:rsid w:val="001259A5"/>
    <w:rPr>
      <w:rFonts w:ascii="Wingdings" w:hAnsi="Wingdings" w:cs="StarSymbol"/>
      <w:sz w:val="18"/>
      <w:szCs w:val="18"/>
    </w:rPr>
  </w:style>
  <w:style w:type="character" w:customStyle="1" w:styleId="WW8Num56z0">
    <w:name w:val="WW8Num56z0"/>
    <w:rsid w:val="001259A5"/>
    <w:rPr>
      <w:rFonts w:ascii="Wingdings" w:hAnsi="Wingdings" w:cs="StarSymbol"/>
      <w:sz w:val="18"/>
      <w:szCs w:val="18"/>
    </w:rPr>
  </w:style>
  <w:style w:type="character" w:customStyle="1" w:styleId="WW8Num57z0">
    <w:name w:val="WW8Num57z0"/>
    <w:rsid w:val="001259A5"/>
    <w:rPr>
      <w:rFonts w:ascii="Wingdings" w:hAnsi="Wingdings" w:cs="StarSymbol"/>
      <w:sz w:val="18"/>
      <w:szCs w:val="18"/>
    </w:rPr>
  </w:style>
  <w:style w:type="character" w:customStyle="1" w:styleId="WW8Num58z0">
    <w:name w:val="WW8Num58z0"/>
    <w:rsid w:val="001259A5"/>
    <w:rPr>
      <w:rFonts w:ascii="Wingdings" w:hAnsi="Wingdings" w:cs="StarSymbol"/>
      <w:sz w:val="18"/>
      <w:szCs w:val="18"/>
    </w:rPr>
  </w:style>
  <w:style w:type="character" w:customStyle="1" w:styleId="WW8Num59z0">
    <w:name w:val="WW8Num59z0"/>
    <w:rsid w:val="001259A5"/>
    <w:rPr>
      <w:rFonts w:ascii="Wingdings" w:hAnsi="Wingdings" w:cs="StarSymbol"/>
      <w:sz w:val="18"/>
      <w:szCs w:val="18"/>
    </w:rPr>
  </w:style>
  <w:style w:type="character" w:customStyle="1" w:styleId="WW8Num60z0">
    <w:name w:val="WW8Num60z0"/>
    <w:rsid w:val="001259A5"/>
    <w:rPr>
      <w:rFonts w:ascii="Wingdings" w:hAnsi="Wingdings" w:cs="StarSymbol"/>
      <w:sz w:val="18"/>
      <w:szCs w:val="18"/>
    </w:rPr>
  </w:style>
  <w:style w:type="character" w:customStyle="1" w:styleId="WW8Num61z0">
    <w:name w:val="WW8Num61z0"/>
    <w:rsid w:val="001259A5"/>
    <w:rPr>
      <w:rFonts w:ascii="Wingdings" w:hAnsi="Wingdings" w:cs="StarSymbol"/>
      <w:sz w:val="18"/>
      <w:szCs w:val="18"/>
    </w:rPr>
  </w:style>
  <w:style w:type="character" w:customStyle="1" w:styleId="WW-Absatz-Standardschriftart111">
    <w:name w:val="WW-Absatz-Standardschriftart111"/>
    <w:rsid w:val="001259A5"/>
  </w:style>
  <w:style w:type="character" w:customStyle="1" w:styleId="WW-WW8Num1z01">
    <w:name w:val="WW-WW8Num1z01"/>
    <w:rsid w:val="001259A5"/>
    <w:rPr>
      <w:rFonts w:ascii="Wingdings" w:hAnsi="Wingdings" w:cs="StarSymbol"/>
      <w:sz w:val="18"/>
      <w:szCs w:val="18"/>
    </w:rPr>
  </w:style>
  <w:style w:type="character" w:customStyle="1" w:styleId="WW-WW8Num2z01">
    <w:name w:val="WW-WW8Num2z01"/>
    <w:rsid w:val="001259A5"/>
    <w:rPr>
      <w:rFonts w:ascii="Wingdings" w:hAnsi="Wingdings" w:cs="StarSymbol"/>
      <w:sz w:val="18"/>
      <w:szCs w:val="18"/>
    </w:rPr>
  </w:style>
  <w:style w:type="character" w:customStyle="1" w:styleId="WW-WW8Num3z01">
    <w:name w:val="WW-WW8Num3z01"/>
    <w:rsid w:val="001259A5"/>
    <w:rPr>
      <w:rFonts w:ascii="Wingdings" w:hAnsi="Wingdings" w:cs="StarSymbol"/>
      <w:sz w:val="18"/>
      <w:szCs w:val="18"/>
    </w:rPr>
  </w:style>
  <w:style w:type="character" w:customStyle="1" w:styleId="WW-WW8Num4z01">
    <w:name w:val="WW-WW8Num4z01"/>
    <w:rsid w:val="001259A5"/>
    <w:rPr>
      <w:rFonts w:ascii="Wingdings" w:hAnsi="Wingdings" w:cs="StarSymbol"/>
      <w:sz w:val="18"/>
      <w:szCs w:val="18"/>
    </w:rPr>
  </w:style>
  <w:style w:type="character" w:customStyle="1" w:styleId="WW-WW8Num5z01">
    <w:name w:val="WW-WW8Num5z01"/>
    <w:rsid w:val="001259A5"/>
    <w:rPr>
      <w:rFonts w:ascii="Wingdings" w:hAnsi="Wingdings" w:cs="StarSymbol"/>
      <w:sz w:val="18"/>
      <w:szCs w:val="18"/>
    </w:rPr>
  </w:style>
  <w:style w:type="character" w:customStyle="1" w:styleId="WW-WW8Num6z01">
    <w:name w:val="WW-WW8Num6z01"/>
    <w:rsid w:val="001259A5"/>
    <w:rPr>
      <w:rFonts w:ascii="Wingdings" w:hAnsi="Wingdings" w:cs="StarSymbol"/>
      <w:sz w:val="18"/>
      <w:szCs w:val="18"/>
    </w:rPr>
  </w:style>
  <w:style w:type="character" w:customStyle="1" w:styleId="WW-WW8Num7z01">
    <w:name w:val="WW-WW8Num7z01"/>
    <w:rsid w:val="001259A5"/>
    <w:rPr>
      <w:rFonts w:ascii="Wingdings" w:hAnsi="Wingdings" w:cs="StarSymbol"/>
      <w:sz w:val="18"/>
      <w:szCs w:val="18"/>
    </w:rPr>
  </w:style>
  <w:style w:type="character" w:customStyle="1" w:styleId="WW-WW8Num8z01">
    <w:name w:val="WW-WW8Num8z01"/>
    <w:rsid w:val="001259A5"/>
    <w:rPr>
      <w:rFonts w:ascii="Wingdings" w:hAnsi="Wingdings" w:cs="StarSymbol"/>
      <w:sz w:val="18"/>
      <w:szCs w:val="18"/>
    </w:rPr>
  </w:style>
  <w:style w:type="character" w:customStyle="1" w:styleId="WW-WW8Num9z01">
    <w:name w:val="WW-WW8Num9z01"/>
    <w:rsid w:val="001259A5"/>
    <w:rPr>
      <w:rFonts w:ascii="Wingdings" w:hAnsi="Wingdings" w:cs="StarSymbol"/>
      <w:sz w:val="18"/>
      <w:szCs w:val="18"/>
    </w:rPr>
  </w:style>
  <w:style w:type="character" w:customStyle="1" w:styleId="WW-WW8Num10z01">
    <w:name w:val="WW-WW8Num10z01"/>
    <w:rsid w:val="001259A5"/>
    <w:rPr>
      <w:rFonts w:ascii="Wingdings" w:hAnsi="Wingdings" w:cs="StarSymbol"/>
      <w:sz w:val="18"/>
      <w:szCs w:val="18"/>
    </w:rPr>
  </w:style>
  <w:style w:type="character" w:customStyle="1" w:styleId="WW-WW8Num11z01">
    <w:name w:val="WW-WW8Num11z01"/>
    <w:rsid w:val="001259A5"/>
    <w:rPr>
      <w:rFonts w:ascii="Wingdings" w:hAnsi="Wingdings" w:cs="StarSymbol"/>
      <w:sz w:val="18"/>
      <w:szCs w:val="18"/>
    </w:rPr>
  </w:style>
  <w:style w:type="character" w:customStyle="1" w:styleId="WW-WW8Num12z01">
    <w:name w:val="WW-WW8Num12z01"/>
    <w:rsid w:val="001259A5"/>
    <w:rPr>
      <w:rFonts w:ascii="Wingdings" w:hAnsi="Wingdings" w:cs="StarSymbol"/>
      <w:sz w:val="18"/>
      <w:szCs w:val="18"/>
    </w:rPr>
  </w:style>
  <w:style w:type="character" w:customStyle="1" w:styleId="WW-WW8Num13z0">
    <w:name w:val="WW-WW8Num13z0"/>
    <w:rsid w:val="001259A5"/>
    <w:rPr>
      <w:rFonts w:ascii="Wingdings" w:hAnsi="Wingdings" w:cs="StarSymbol"/>
      <w:sz w:val="18"/>
      <w:szCs w:val="18"/>
    </w:rPr>
  </w:style>
  <w:style w:type="character" w:customStyle="1" w:styleId="WW-WW8Num14z0">
    <w:name w:val="WW-WW8Num14z0"/>
    <w:rsid w:val="001259A5"/>
    <w:rPr>
      <w:rFonts w:ascii="Wingdings" w:hAnsi="Wingdings" w:cs="StarSymbol"/>
      <w:sz w:val="18"/>
      <w:szCs w:val="18"/>
    </w:rPr>
  </w:style>
  <w:style w:type="character" w:customStyle="1" w:styleId="WW-WW8Num15z0">
    <w:name w:val="WW-WW8Num15z0"/>
    <w:rsid w:val="001259A5"/>
    <w:rPr>
      <w:rFonts w:ascii="Wingdings" w:hAnsi="Wingdings" w:cs="StarSymbol"/>
      <w:sz w:val="18"/>
      <w:szCs w:val="18"/>
    </w:rPr>
  </w:style>
  <w:style w:type="character" w:customStyle="1" w:styleId="WW-WW8Num16z0">
    <w:name w:val="WW-WW8Num16z0"/>
    <w:rsid w:val="001259A5"/>
    <w:rPr>
      <w:rFonts w:ascii="Wingdings" w:hAnsi="Wingdings" w:cs="StarSymbol"/>
      <w:sz w:val="18"/>
      <w:szCs w:val="18"/>
    </w:rPr>
  </w:style>
  <w:style w:type="character" w:customStyle="1" w:styleId="WW-WW8Num17z0">
    <w:name w:val="WW-WW8Num17z0"/>
    <w:rsid w:val="001259A5"/>
    <w:rPr>
      <w:rFonts w:ascii="Wingdings" w:hAnsi="Wingdings" w:cs="StarSymbol"/>
      <w:sz w:val="18"/>
      <w:szCs w:val="18"/>
    </w:rPr>
  </w:style>
  <w:style w:type="character" w:customStyle="1" w:styleId="WW-WW8Num18z0">
    <w:name w:val="WW-WW8Num18z0"/>
    <w:rsid w:val="001259A5"/>
    <w:rPr>
      <w:rFonts w:ascii="Wingdings" w:hAnsi="Wingdings" w:cs="StarSymbol"/>
      <w:sz w:val="18"/>
      <w:szCs w:val="18"/>
    </w:rPr>
  </w:style>
  <w:style w:type="character" w:customStyle="1" w:styleId="WW-WW8Num19z0">
    <w:name w:val="WW-WW8Num19z0"/>
    <w:rsid w:val="001259A5"/>
    <w:rPr>
      <w:rFonts w:ascii="Wingdings" w:hAnsi="Wingdings" w:cs="StarSymbol"/>
      <w:sz w:val="18"/>
      <w:szCs w:val="18"/>
    </w:rPr>
  </w:style>
  <w:style w:type="character" w:customStyle="1" w:styleId="WW-WW8Num20z0">
    <w:name w:val="WW-WW8Num20z0"/>
    <w:rsid w:val="001259A5"/>
    <w:rPr>
      <w:rFonts w:ascii="Wingdings" w:hAnsi="Wingdings" w:cs="StarSymbol"/>
      <w:sz w:val="18"/>
      <w:szCs w:val="18"/>
    </w:rPr>
  </w:style>
  <w:style w:type="character" w:customStyle="1" w:styleId="WW-WW8Num21z0">
    <w:name w:val="WW-WW8Num21z0"/>
    <w:rsid w:val="001259A5"/>
    <w:rPr>
      <w:rFonts w:ascii="Wingdings" w:hAnsi="Wingdings" w:cs="StarSymbol"/>
      <w:sz w:val="18"/>
      <w:szCs w:val="18"/>
    </w:rPr>
  </w:style>
  <w:style w:type="character" w:customStyle="1" w:styleId="WW-WW8Num22z0">
    <w:name w:val="WW-WW8Num22z0"/>
    <w:rsid w:val="001259A5"/>
    <w:rPr>
      <w:rFonts w:ascii="Wingdings" w:hAnsi="Wingdings" w:cs="StarSymbol"/>
      <w:sz w:val="18"/>
      <w:szCs w:val="18"/>
    </w:rPr>
  </w:style>
  <w:style w:type="character" w:customStyle="1" w:styleId="WW-WW8Num23z0">
    <w:name w:val="WW-WW8Num23z0"/>
    <w:rsid w:val="001259A5"/>
    <w:rPr>
      <w:rFonts w:ascii="Wingdings" w:hAnsi="Wingdings" w:cs="StarSymbol"/>
      <w:sz w:val="18"/>
      <w:szCs w:val="18"/>
    </w:rPr>
  </w:style>
  <w:style w:type="character" w:customStyle="1" w:styleId="WW-WW8Num24z0">
    <w:name w:val="WW-WW8Num24z0"/>
    <w:rsid w:val="001259A5"/>
    <w:rPr>
      <w:rFonts w:ascii="Wingdings" w:hAnsi="Wingdings" w:cs="StarSymbol"/>
      <w:sz w:val="18"/>
      <w:szCs w:val="18"/>
    </w:rPr>
  </w:style>
  <w:style w:type="character" w:customStyle="1" w:styleId="WW-WW8Num25z0">
    <w:name w:val="WW-WW8Num25z0"/>
    <w:rsid w:val="001259A5"/>
    <w:rPr>
      <w:rFonts w:ascii="Wingdings" w:hAnsi="Wingdings" w:cs="StarSymbol"/>
      <w:sz w:val="18"/>
      <w:szCs w:val="18"/>
    </w:rPr>
  </w:style>
  <w:style w:type="character" w:customStyle="1" w:styleId="WW-WW8Num26z0">
    <w:name w:val="WW-WW8Num26z0"/>
    <w:rsid w:val="001259A5"/>
    <w:rPr>
      <w:rFonts w:ascii="Wingdings" w:hAnsi="Wingdings" w:cs="StarSymbol"/>
      <w:sz w:val="18"/>
      <w:szCs w:val="18"/>
    </w:rPr>
  </w:style>
  <w:style w:type="character" w:customStyle="1" w:styleId="WW-WW8Num27z0">
    <w:name w:val="WW-WW8Num27z0"/>
    <w:rsid w:val="001259A5"/>
    <w:rPr>
      <w:rFonts w:ascii="Wingdings" w:hAnsi="Wingdings" w:cs="StarSymbol"/>
      <w:sz w:val="18"/>
      <w:szCs w:val="18"/>
    </w:rPr>
  </w:style>
  <w:style w:type="character" w:customStyle="1" w:styleId="WW-WW8Num28z0">
    <w:name w:val="WW-WW8Num28z0"/>
    <w:rsid w:val="001259A5"/>
    <w:rPr>
      <w:rFonts w:ascii="Wingdings" w:hAnsi="Wingdings" w:cs="StarSymbol"/>
      <w:sz w:val="18"/>
      <w:szCs w:val="18"/>
    </w:rPr>
  </w:style>
  <w:style w:type="character" w:customStyle="1" w:styleId="WW-WW8Num29z0">
    <w:name w:val="WW-WW8Num29z0"/>
    <w:rsid w:val="001259A5"/>
    <w:rPr>
      <w:rFonts w:ascii="Wingdings" w:hAnsi="Wingdings" w:cs="StarSymbol"/>
      <w:sz w:val="18"/>
      <w:szCs w:val="18"/>
    </w:rPr>
  </w:style>
  <w:style w:type="character" w:customStyle="1" w:styleId="WW-WW8Num30z0">
    <w:name w:val="WW-WW8Num30z0"/>
    <w:rsid w:val="001259A5"/>
    <w:rPr>
      <w:rFonts w:ascii="Wingdings" w:hAnsi="Wingdings" w:cs="StarSymbol"/>
      <w:sz w:val="18"/>
      <w:szCs w:val="18"/>
    </w:rPr>
  </w:style>
  <w:style w:type="character" w:customStyle="1" w:styleId="WW-WW8Num31z0">
    <w:name w:val="WW-WW8Num31z0"/>
    <w:rsid w:val="001259A5"/>
    <w:rPr>
      <w:rFonts w:ascii="Wingdings" w:hAnsi="Wingdings" w:cs="StarSymbol"/>
      <w:sz w:val="18"/>
      <w:szCs w:val="18"/>
    </w:rPr>
  </w:style>
  <w:style w:type="character" w:customStyle="1" w:styleId="WW-WW8Num33z0">
    <w:name w:val="WW-WW8Num33z0"/>
    <w:rsid w:val="001259A5"/>
    <w:rPr>
      <w:rFonts w:ascii="Symbol" w:hAnsi="Symbol"/>
    </w:rPr>
  </w:style>
  <w:style w:type="character" w:customStyle="1" w:styleId="WW-WW8Num34z0">
    <w:name w:val="WW-WW8Num34z0"/>
    <w:rsid w:val="001259A5"/>
    <w:rPr>
      <w:rFonts w:ascii="Symbol" w:hAnsi="Symbol"/>
    </w:rPr>
  </w:style>
  <w:style w:type="character" w:customStyle="1" w:styleId="WW-WW8Num35z0">
    <w:name w:val="WW-WW8Num35z0"/>
    <w:rsid w:val="001259A5"/>
    <w:rPr>
      <w:rFonts w:ascii="Wingdings" w:hAnsi="Wingdings" w:cs="StarSymbol"/>
      <w:sz w:val="18"/>
      <w:szCs w:val="18"/>
    </w:rPr>
  </w:style>
  <w:style w:type="character" w:customStyle="1" w:styleId="WW-WW8Num36z0">
    <w:name w:val="WW-WW8Num36z0"/>
    <w:rsid w:val="001259A5"/>
    <w:rPr>
      <w:rFonts w:ascii="Wingdings" w:hAnsi="Wingdings" w:cs="StarSymbol"/>
      <w:sz w:val="18"/>
      <w:szCs w:val="18"/>
    </w:rPr>
  </w:style>
  <w:style w:type="character" w:customStyle="1" w:styleId="WW-WW8Num37z0">
    <w:name w:val="WW-WW8Num37z0"/>
    <w:rsid w:val="001259A5"/>
    <w:rPr>
      <w:rFonts w:ascii="Wingdings" w:hAnsi="Wingdings" w:cs="StarSymbol"/>
      <w:sz w:val="18"/>
      <w:szCs w:val="18"/>
    </w:rPr>
  </w:style>
  <w:style w:type="character" w:customStyle="1" w:styleId="WW-WW8Num38z0">
    <w:name w:val="WW-WW8Num38z0"/>
    <w:rsid w:val="001259A5"/>
    <w:rPr>
      <w:rFonts w:ascii="Wingdings" w:hAnsi="Wingdings" w:cs="StarSymbol"/>
      <w:sz w:val="18"/>
      <w:szCs w:val="18"/>
    </w:rPr>
  </w:style>
  <w:style w:type="character" w:customStyle="1" w:styleId="WW-WW8Num39z0">
    <w:name w:val="WW-WW8Num39z0"/>
    <w:rsid w:val="001259A5"/>
    <w:rPr>
      <w:rFonts w:ascii="Wingdings" w:hAnsi="Wingdings" w:cs="StarSymbol"/>
      <w:sz w:val="18"/>
      <w:szCs w:val="18"/>
    </w:rPr>
  </w:style>
  <w:style w:type="character" w:customStyle="1" w:styleId="WW-WW8Num40z0">
    <w:name w:val="WW-WW8Num40z0"/>
    <w:rsid w:val="001259A5"/>
    <w:rPr>
      <w:rFonts w:ascii="Wingdings" w:hAnsi="Wingdings" w:cs="StarSymbol"/>
      <w:sz w:val="18"/>
      <w:szCs w:val="18"/>
    </w:rPr>
  </w:style>
  <w:style w:type="character" w:customStyle="1" w:styleId="WW-WW8Num41z0">
    <w:name w:val="WW-WW8Num41z0"/>
    <w:rsid w:val="001259A5"/>
    <w:rPr>
      <w:rFonts w:ascii="Wingdings" w:hAnsi="Wingdings" w:cs="StarSymbol"/>
      <w:sz w:val="18"/>
      <w:szCs w:val="18"/>
    </w:rPr>
  </w:style>
  <w:style w:type="character" w:customStyle="1" w:styleId="WW-WW8Num42z0">
    <w:name w:val="WW-WW8Num42z0"/>
    <w:rsid w:val="001259A5"/>
    <w:rPr>
      <w:rFonts w:ascii="Wingdings" w:hAnsi="Wingdings" w:cs="StarSymbol"/>
      <w:sz w:val="18"/>
      <w:szCs w:val="18"/>
    </w:rPr>
  </w:style>
  <w:style w:type="character" w:customStyle="1" w:styleId="WW-WW8Num43z0">
    <w:name w:val="WW-WW8Num43z0"/>
    <w:rsid w:val="001259A5"/>
    <w:rPr>
      <w:rFonts w:ascii="Wingdings" w:hAnsi="Wingdings" w:cs="StarSymbol"/>
      <w:sz w:val="18"/>
      <w:szCs w:val="18"/>
    </w:rPr>
  </w:style>
  <w:style w:type="character" w:customStyle="1" w:styleId="WW-WW8Num44z0">
    <w:name w:val="WW-WW8Num44z0"/>
    <w:rsid w:val="001259A5"/>
    <w:rPr>
      <w:rFonts w:ascii="Wingdings" w:hAnsi="Wingdings" w:cs="StarSymbol"/>
      <w:sz w:val="18"/>
      <w:szCs w:val="18"/>
    </w:rPr>
  </w:style>
  <w:style w:type="character" w:customStyle="1" w:styleId="WW-WW8Num45z0">
    <w:name w:val="WW-WW8Num45z0"/>
    <w:rsid w:val="001259A5"/>
    <w:rPr>
      <w:rFonts w:ascii="Wingdings" w:hAnsi="Wingdings" w:cs="StarSymbol"/>
      <w:sz w:val="18"/>
      <w:szCs w:val="18"/>
    </w:rPr>
  </w:style>
  <w:style w:type="character" w:customStyle="1" w:styleId="WW-WW8Num46z0">
    <w:name w:val="WW-WW8Num46z0"/>
    <w:rsid w:val="001259A5"/>
    <w:rPr>
      <w:rFonts w:ascii="Wingdings" w:hAnsi="Wingdings" w:cs="StarSymbol"/>
      <w:sz w:val="18"/>
      <w:szCs w:val="18"/>
    </w:rPr>
  </w:style>
  <w:style w:type="character" w:customStyle="1" w:styleId="WW-WW8Num47z0">
    <w:name w:val="WW-WW8Num47z0"/>
    <w:rsid w:val="001259A5"/>
    <w:rPr>
      <w:rFonts w:ascii="Wingdings" w:hAnsi="Wingdings" w:cs="StarSymbol"/>
      <w:sz w:val="18"/>
      <w:szCs w:val="18"/>
    </w:rPr>
  </w:style>
  <w:style w:type="character" w:customStyle="1" w:styleId="WW-WW8Num48z0">
    <w:name w:val="WW-WW8Num48z0"/>
    <w:rsid w:val="001259A5"/>
    <w:rPr>
      <w:rFonts w:ascii="Wingdings" w:hAnsi="Wingdings" w:cs="StarSymbol"/>
      <w:sz w:val="18"/>
      <w:szCs w:val="18"/>
    </w:rPr>
  </w:style>
  <w:style w:type="character" w:customStyle="1" w:styleId="WW-WW8Num49z0">
    <w:name w:val="WW-WW8Num49z0"/>
    <w:rsid w:val="001259A5"/>
    <w:rPr>
      <w:rFonts w:ascii="Wingdings" w:hAnsi="Wingdings" w:cs="StarSymbol"/>
      <w:sz w:val="18"/>
      <w:szCs w:val="18"/>
    </w:rPr>
  </w:style>
  <w:style w:type="character" w:customStyle="1" w:styleId="WW-WW8Num50z0">
    <w:name w:val="WW-WW8Num50z0"/>
    <w:rsid w:val="001259A5"/>
    <w:rPr>
      <w:rFonts w:ascii="Wingdings" w:hAnsi="Wingdings" w:cs="StarSymbol"/>
      <w:sz w:val="18"/>
      <w:szCs w:val="18"/>
    </w:rPr>
  </w:style>
  <w:style w:type="character" w:customStyle="1" w:styleId="WW8Num51z0">
    <w:name w:val="WW8Num51z0"/>
    <w:rsid w:val="001259A5"/>
    <w:rPr>
      <w:rFonts w:ascii="Wingdings" w:hAnsi="Wingdings" w:cs="StarSymbol"/>
      <w:sz w:val="18"/>
      <w:szCs w:val="18"/>
    </w:rPr>
  </w:style>
  <w:style w:type="character" w:customStyle="1" w:styleId="WW-WW8Num52z0">
    <w:name w:val="WW-WW8Num52z0"/>
    <w:rsid w:val="001259A5"/>
    <w:rPr>
      <w:rFonts w:ascii="Wingdings" w:hAnsi="Wingdings" w:cs="StarSymbol"/>
      <w:sz w:val="18"/>
      <w:szCs w:val="18"/>
    </w:rPr>
  </w:style>
  <w:style w:type="character" w:customStyle="1" w:styleId="WW-WW8Num54z0">
    <w:name w:val="WW-WW8Num54z0"/>
    <w:rsid w:val="001259A5"/>
    <w:rPr>
      <w:rFonts w:ascii="Wingdings" w:hAnsi="Wingdings" w:cs="StarSymbol"/>
      <w:sz w:val="18"/>
      <w:szCs w:val="18"/>
    </w:rPr>
  </w:style>
  <w:style w:type="character" w:customStyle="1" w:styleId="WW-WW8Num55z0">
    <w:name w:val="WW-WW8Num55z0"/>
    <w:rsid w:val="001259A5"/>
    <w:rPr>
      <w:rFonts w:ascii="Wingdings" w:hAnsi="Wingdings" w:cs="StarSymbol"/>
      <w:sz w:val="18"/>
      <w:szCs w:val="18"/>
    </w:rPr>
  </w:style>
  <w:style w:type="character" w:customStyle="1" w:styleId="WW-WW8Num56z0">
    <w:name w:val="WW-WW8Num56z0"/>
    <w:rsid w:val="001259A5"/>
    <w:rPr>
      <w:rFonts w:ascii="Wingdings" w:hAnsi="Wingdings" w:cs="StarSymbol"/>
      <w:sz w:val="18"/>
      <w:szCs w:val="18"/>
    </w:rPr>
  </w:style>
  <w:style w:type="character" w:customStyle="1" w:styleId="WW-WW8Num57z0">
    <w:name w:val="WW-WW8Num57z0"/>
    <w:rsid w:val="001259A5"/>
    <w:rPr>
      <w:rFonts w:ascii="Wingdings" w:hAnsi="Wingdings" w:cs="StarSymbol"/>
      <w:sz w:val="18"/>
      <w:szCs w:val="18"/>
    </w:rPr>
  </w:style>
  <w:style w:type="character" w:customStyle="1" w:styleId="WW-WW8Num58z0">
    <w:name w:val="WW-WW8Num58z0"/>
    <w:rsid w:val="001259A5"/>
    <w:rPr>
      <w:rFonts w:ascii="Wingdings" w:hAnsi="Wingdings" w:cs="StarSymbol"/>
      <w:sz w:val="18"/>
      <w:szCs w:val="18"/>
    </w:rPr>
  </w:style>
  <w:style w:type="character" w:customStyle="1" w:styleId="WW-WW8Num59z0">
    <w:name w:val="WW-WW8Num59z0"/>
    <w:rsid w:val="001259A5"/>
    <w:rPr>
      <w:rFonts w:ascii="Wingdings" w:hAnsi="Wingdings" w:cs="StarSymbol"/>
      <w:sz w:val="18"/>
      <w:szCs w:val="18"/>
    </w:rPr>
  </w:style>
  <w:style w:type="character" w:customStyle="1" w:styleId="WW-WW8Num60z0">
    <w:name w:val="WW-WW8Num60z0"/>
    <w:rsid w:val="001259A5"/>
    <w:rPr>
      <w:rFonts w:ascii="Wingdings" w:hAnsi="Wingdings" w:cs="StarSymbol"/>
      <w:sz w:val="18"/>
      <w:szCs w:val="18"/>
    </w:rPr>
  </w:style>
  <w:style w:type="character" w:customStyle="1" w:styleId="WW-WW8Num61z0">
    <w:name w:val="WW-WW8Num61z0"/>
    <w:rsid w:val="001259A5"/>
    <w:rPr>
      <w:rFonts w:ascii="Wingdings" w:hAnsi="Wingdings" w:cs="StarSymbol"/>
      <w:sz w:val="18"/>
      <w:szCs w:val="18"/>
    </w:rPr>
  </w:style>
  <w:style w:type="character" w:customStyle="1" w:styleId="WW8Num62z0">
    <w:name w:val="WW8Num62z0"/>
    <w:rsid w:val="001259A5"/>
    <w:rPr>
      <w:rFonts w:ascii="Wingdings" w:hAnsi="Wingdings" w:cs="StarSymbol"/>
      <w:sz w:val="18"/>
      <w:szCs w:val="18"/>
    </w:rPr>
  </w:style>
  <w:style w:type="character" w:customStyle="1" w:styleId="WW-Absatz-Standardschriftart1111">
    <w:name w:val="WW-Absatz-Standardschriftart1111"/>
    <w:rsid w:val="001259A5"/>
  </w:style>
  <w:style w:type="character" w:customStyle="1" w:styleId="WW-WW8Num10z011">
    <w:name w:val="WW-WW8Num10z011"/>
    <w:rsid w:val="001259A5"/>
    <w:rPr>
      <w:rFonts w:ascii="Symbol" w:hAnsi="Symbol"/>
    </w:rPr>
  </w:style>
  <w:style w:type="character" w:customStyle="1" w:styleId="WW-WW8Num7z011">
    <w:name w:val="WW-WW8Num7z011"/>
    <w:rsid w:val="001259A5"/>
    <w:rPr>
      <w:rFonts w:ascii="Symbol" w:hAnsi="Symbol"/>
    </w:rPr>
  </w:style>
  <w:style w:type="character" w:customStyle="1" w:styleId="WW-WW8Num8z011">
    <w:name w:val="WW-WW8Num8z011"/>
    <w:rsid w:val="001259A5"/>
    <w:rPr>
      <w:rFonts w:ascii="Symbol" w:hAnsi="Symbol"/>
    </w:rPr>
  </w:style>
  <w:style w:type="character" w:customStyle="1" w:styleId="WW-WW8Num2z011">
    <w:name w:val="WW-WW8Num2z011"/>
    <w:rsid w:val="001259A5"/>
    <w:rPr>
      <w:rFonts w:ascii="Symbol" w:hAnsi="Symbol"/>
    </w:rPr>
  </w:style>
  <w:style w:type="character" w:customStyle="1" w:styleId="WW-WW8Num4z011">
    <w:name w:val="WW-WW8Num4z011"/>
    <w:rsid w:val="001259A5"/>
    <w:rPr>
      <w:rFonts w:ascii="Symbol" w:hAnsi="Symbol"/>
    </w:rPr>
  </w:style>
  <w:style w:type="character" w:customStyle="1" w:styleId="WW-WW8Num6z011">
    <w:name w:val="WW-WW8Num6z011"/>
    <w:rsid w:val="001259A5"/>
    <w:rPr>
      <w:rFonts w:ascii="Symbol" w:hAnsi="Symbol"/>
    </w:rPr>
  </w:style>
  <w:style w:type="character" w:customStyle="1" w:styleId="WW-WW8Num9z011">
    <w:name w:val="WW-WW8Num9z011"/>
    <w:rsid w:val="001259A5"/>
    <w:rPr>
      <w:rFonts w:ascii="Symbol" w:hAnsi="Symbol"/>
    </w:rPr>
  </w:style>
  <w:style w:type="character" w:customStyle="1" w:styleId="WW-WW8Num5z011">
    <w:name w:val="WW-WW8Num5z011"/>
    <w:rsid w:val="001259A5"/>
    <w:rPr>
      <w:rFonts w:ascii="Symbol" w:hAnsi="Symbol"/>
    </w:rPr>
  </w:style>
  <w:style w:type="character" w:customStyle="1" w:styleId="WW-WW8Num12z011">
    <w:name w:val="WW-WW8Num12z011"/>
    <w:rsid w:val="001259A5"/>
    <w:rPr>
      <w:rFonts w:ascii="Symbol" w:hAnsi="Symbol"/>
    </w:rPr>
  </w:style>
  <w:style w:type="character" w:customStyle="1" w:styleId="WW-WW8Num3z011">
    <w:name w:val="WW-WW8Num3z011"/>
    <w:rsid w:val="001259A5"/>
    <w:rPr>
      <w:rFonts w:ascii="Symbol" w:hAnsi="Symbol"/>
    </w:rPr>
  </w:style>
  <w:style w:type="character" w:customStyle="1" w:styleId="WW-WW8Num1z011">
    <w:name w:val="WW-WW8Num1z011"/>
    <w:rsid w:val="001259A5"/>
    <w:rPr>
      <w:rFonts w:ascii="Symbol" w:hAnsi="Symbol"/>
    </w:rPr>
  </w:style>
  <w:style w:type="character" w:customStyle="1" w:styleId="WW-WW8Num11z011">
    <w:name w:val="WW-WW8Num11z011"/>
    <w:rsid w:val="001259A5"/>
    <w:rPr>
      <w:rFonts w:ascii="Symbol" w:hAnsi="Symbol"/>
    </w:rPr>
  </w:style>
  <w:style w:type="character" w:customStyle="1" w:styleId="Marcadores">
    <w:name w:val="Marcadores"/>
    <w:rsid w:val="001259A5"/>
    <w:rPr>
      <w:rFonts w:ascii="StarSymbol" w:eastAsia="StarSymbol" w:hAnsi="StarSymbol" w:cs="StarSymbol"/>
      <w:sz w:val="18"/>
      <w:szCs w:val="18"/>
    </w:rPr>
  </w:style>
  <w:style w:type="character" w:customStyle="1" w:styleId="WW-Marcadores">
    <w:name w:val="WW-Marcadores"/>
    <w:rsid w:val="001259A5"/>
    <w:rPr>
      <w:rFonts w:ascii="StarSymbol" w:eastAsia="StarSymbol" w:hAnsi="StarSymbol" w:cs="StarSymbol"/>
      <w:sz w:val="18"/>
      <w:szCs w:val="18"/>
    </w:rPr>
  </w:style>
  <w:style w:type="character" w:customStyle="1" w:styleId="WW-Marcadores1">
    <w:name w:val="WW-Marcadores1"/>
    <w:rsid w:val="001259A5"/>
    <w:rPr>
      <w:rFonts w:ascii="StarSymbol" w:eastAsia="StarSymbol" w:hAnsi="StarSymbol" w:cs="StarSymbol"/>
      <w:sz w:val="18"/>
      <w:szCs w:val="18"/>
    </w:rPr>
  </w:style>
  <w:style w:type="character" w:customStyle="1" w:styleId="WW-Marcadores11">
    <w:name w:val="WW-Marcadores11"/>
    <w:rsid w:val="001259A5"/>
    <w:rPr>
      <w:rFonts w:ascii="StarSymbol" w:eastAsia="StarSymbol" w:hAnsi="StarSymbol" w:cs="StarSymbol"/>
      <w:sz w:val="18"/>
      <w:szCs w:val="18"/>
    </w:rPr>
  </w:style>
  <w:style w:type="character" w:customStyle="1" w:styleId="SmbolosdeNumerao">
    <w:name w:val="Símbolos de Numeração"/>
    <w:rsid w:val="001259A5"/>
  </w:style>
  <w:style w:type="character" w:customStyle="1" w:styleId="WW-SmbolosdeNumerao">
    <w:name w:val="WW-Símbolos de Numeração"/>
    <w:rsid w:val="001259A5"/>
  </w:style>
  <w:style w:type="character" w:customStyle="1" w:styleId="WW-SmbolosdeNumerao1">
    <w:name w:val="WW-Símbolos de Numeração1"/>
    <w:rsid w:val="001259A5"/>
  </w:style>
  <w:style w:type="character" w:customStyle="1" w:styleId="WW-SmbolosdeNumerao11">
    <w:name w:val="WW-Símbolos de Numeração11"/>
    <w:rsid w:val="001259A5"/>
  </w:style>
  <w:style w:type="character" w:styleId="Hyperlink">
    <w:name w:val="Hyperlink"/>
    <w:basedOn w:val="Fontepargpadro1"/>
    <w:rsid w:val="001259A5"/>
    <w:rPr>
      <w:color w:val="0000FF"/>
      <w:u w:val="single"/>
    </w:rPr>
  </w:style>
  <w:style w:type="paragraph" w:customStyle="1" w:styleId="Legenda1">
    <w:name w:val="Legenda1"/>
    <w:basedOn w:val="Normal"/>
    <w:rsid w:val="001259A5"/>
    <w:pPr>
      <w:widowControl w:val="0"/>
      <w:suppressLineNumbers/>
      <w:spacing w:before="120" w:after="120"/>
    </w:pPr>
    <w:rPr>
      <w:rFonts w:eastAsia="Tahoma" w:cs="Tahoma"/>
      <w:i/>
      <w:iCs/>
    </w:rPr>
  </w:style>
  <w:style w:type="paragraph" w:styleId="Ttulo">
    <w:name w:val="Title"/>
    <w:basedOn w:val="Normal"/>
    <w:next w:val="Corpodetexto"/>
    <w:qFormat/>
    <w:rsid w:val="001259A5"/>
    <w:pPr>
      <w:keepNext/>
      <w:widowControl w:val="0"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ubttulo">
    <w:name w:val="Subtitle"/>
    <w:basedOn w:val="Captulo"/>
    <w:next w:val="Corpodetexto"/>
    <w:qFormat/>
    <w:rsid w:val="001259A5"/>
    <w:pPr>
      <w:widowControl w:val="0"/>
      <w:jc w:val="center"/>
    </w:pPr>
    <w:rPr>
      <w:rFonts w:eastAsia="Arial Unicode MS"/>
      <w:i/>
      <w:iCs/>
    </w:rPr>
  </w:style>
  <w:style w:type="paragraph" w:customStyle="1" w:styleId="TtuloPrincipal">
    <w:name w:val="Título Principal"/>
    <w:basedOn w:val="Normal"/>
    <w:next w:val="Corpodetexto"/>
    <w:rsid w:val="001259A5"/>
    <w:pPr>
      <w:keepNext/>
      <w:widowControl w:val="0"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TtuloPrincipal">
    <w:name w:val="WW-Título Principal"/>
    <w:basedOn w:val="Normal"/>
    <w:next w:val="Corpodetexto"/>
    <w:rsid w:val="001259A5"/>
    <w:pPr>
      <w:keepNext/>
      <w:widowControl w:val="0"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TtuloPrincipal1">
    <w:name w:val="WW-Título Principal1"/>
    <w:basedOn w:val="Normal"/>
    <w:next w:val="Corpodetexto"/>
    <w:rsid w:val="001259A5"/>
    <w:pPr>
      <w:keepNext/>
      <w:widowControl w:val="0"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dice">
    <w:name w:val="WW-Índice"/>
    <w:basedOn w:val="Normal"/>
    <w:rsid w:val="001259A5"/>
    <w:pPr>
      <w:widowControl w:val="0"/>
      <w:suppressLineNumbers/>
    </w:pPr>
    <w:rPr>
      <w:rFonts w:eastAsia="Tahoma"/>
      <w:szCs w:val="20"/>
    </w:rPr>
  </w:style>
  <w:style w:type="paragraph" w:customStyle="1" w:styleId="WW-ndice1">
    <w:name w:val="WW-Índice1"/>
    <w:basedOn w:val="Normal"/>
    <w:rsid w:val="001259A5"/>
    <w:pPr>
      <w:widowControl w:val="0"/>
      <w:suppressLineNumbers/>
    </w:pPr>
    <w:rPr>
      <w:rFonts w:eastAsia="Tahoma"/>
      <w:szCs w:val="20"/>
    </w:rPr>
  </w:style>
  <w:style w:type="paragraph" w:styleId="Sumrio1">
    <w:name w:val="toc 1"/>
    <w:basedOn w:val="Normal"/>
    <w:next w:val="Normal"/>
    <w:semiHidden/>
    <w:rsid w:val="001259A5"/>
    <w:pPr>
      <w:widowControl w:val="0"/>
    </w:pPr>
    <w:rPr>
      <w:rFonts w:eastAsia="Tahoma"/>
      <w:szCs w:val="20"/>
    </w:rPr>
  </w:style>
  <w:style w:type="paragraph" w:customStyle="1" w:styleId="smtext">
    <w:name w:val="smtext"/>
    <w:basedOn w:val="Normal"/>
    <w:rsid w:val="001259A5"/>
    <w:pPr>
      <w:widowControl w:val="0"/>
      <w:spacing w:before="280" w:after="280"/>
    </w:pPr>
    <w:rPr>
      <w:rFonts w:ascii="Arial" w:eastAsia="Tahoma" w:hAnsi="Arial" w:cs="Arial"/>
      <w:color w:val="000000"/>
      <w:sz w:val="22"/>
      <w:szCs w:val="22"/>
    </w:rPr>
  </w:style>
  <w:style w:type="paragraph" w:customStyle="1" w:styleId="WW-Corpodetexto2">
    <w:name w:val="WW-Corpo de texto 2"/>
    <w:basedOn w:val="Normal"/>
    <w:rsid w:val="001259A5"/>
    <w:pPr>
      <w:widowControl w:val="0"/>
      <w:jc w:val="both"/>
    </w:pPr>
    <w:rPr>
      <w:rFonts w:eastAsia="Tahoma"/>
      <w:b/>
      <w:bCs/>
      <w:szCs w:val="20"/>
    </w:rPr>
  </w:style>
  <w:style w:type="paragraph" w:customStyle="1" w:styleId="WW-Corpodetexto3">
    <w:name w:val="WW-Corpo de texto 3"/>
    <w:basedOn w:val="Normal"/>
    <w:rsid w:val="001259A5"/>
    <w:pPr>
      <w:widowControl w:val="0"/>
      <w:jc w:val="both"/>
    </w:pPr>
    <w:rPr>
      <w:rFonts w:eastAsia="Tahoma"/>
      <w:szCs w:val="20"/>
    </w:rPr>
  </w:style>
  <w:style w:type="paragraph" w:styleId="Recuodecorpodetexto">
    <w:name w:val="Body Text Indent"/>
    <w:basedOn w:val="Normal"/>
    <w:semiHidden/>
    <w:rsid w:val="001259A5"/>
    <w:pPr>
      <w:widowControl w:val="0"/>
      <w:ind w:left="2552" w:hanging="1844"/>
      <w:jc w:val="both"/>
    </w:pPr>
    <w:rPr>
      <w:rFonts w:eastAsia="Tahoma"/>
      <w:szCs w:val="20"/>
    </w:rPr>
  </w:style>
  <w:style w:type="paragraph" w:customStyle="1" w:styleId="WW-Corpodetexto31">
    <w:name w:val="WW-Corpo de texto 31"/>
    <w:basedOn w:val="Normal"/>
    <w:rsid w:val="001259A5"/>
    <w:pPr>
      <w:widowControl w:val="0"/>
      <w:jc w:val="both"/>
    </w:pPr>
    <w:rPr>
      <w:rFonts w:eastAsia="Tahoma"/>
      <w:color w:val="000000"/>
      <w:szCs w:val="20"/>
    </w:rPr>
  </w:style>
  <w:style w:type="paragraph" w:customStyle="1" w:styleId="WW-NormalWeb">
    <w:name w:val="WW-Normal (Web)"/>
    <w:basedOn w:val="Normal"/>
    <w:rsid w:val="001259A5"/>
    <w:pPr>
      <w:widowControl w:val="0"/>
      <w:suppressAutoHyphens w:val="0"/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LinhaHorizontal">
    <w:name w:val="Linha Horizontal"/>
    <w:basedOn w:val="Normal"/>
    <w:next w:val="Corpodetexto"/>
    <w:rsid w:val="001259A5"/>
    <w:pPr>
      <w:widowControl w:val="0"/>
      <w:suppressLineNumbers/>
      <w:pBdr>
        <w:bottom w:val="double" w:sz="1" w:space="0" w:color="808080"/>
      </w:pBdr>
      <w:spacing w:after="283"/>
    </w:pPr>
    <w:rPr>
      <w:rFonts w:eastAsia="Tahoma"/>
      <w:sz w:val="12"/>
      <w:szCs w:val="12"/>
    </w:rPr>
  </w:style>
  <w:style w:type="paragraph" w:customStyle="1" w:styleId="WW-LinhaHorizontal">
    <w:name w:val="WW-Linha Horizontal"/>
    <w:basedOn w:val="Normal"/>
    <w:next w:val="Corpodetexto"/>
    <w:rsid w:val="001259A5"/>
    <w:pPr>
      <w:widowControl w:val="0"/>
      <w:suppressLineNumbers/>
      <w:pBdr>
        <w:bottom w:val="double" w:sz="1" w:space="0" w:color="808080"/>
      </w:pBdr>
      <w:spacing w:after="283"/>
    </w:pPr>
    <w:rPr>
      <w:rFonts w:eastAsia="Tahoma"/>
      <w:sz w:val="12"/>
      <w:szCs w:val="12"/>
    </w:rPr>
  </w:style>
  <w:style w:type="paragraph" w:customStyle="1" w:styleId="Contedodatabela">
    <w:name w:val="Conteúdo da tabela"/>
    <w:basedOn w:val="Normal"/>
    <w:rsid w:val="001259A5"/>
    <w:pPr>
      <w:widowControl w:val="0"/>
      <w:suppressLineNumbers/>
    </w:pPr>
    <w:rPr>
      <w:rFonts w:eastAsia="Tahoma"/>
      <w:szCs w:val="20"/>
    </w:rPr>
  </w:style>
  <w:style w:type="paragraph" w:customStyle="1" w:styleId="Ttulodatabela">
    <w:name w:val="Título da tabela"/>
    <w:basedOn w:val="Contedodatabela"/>
    <w:rsid w:val="001259A5"/>
    <w:pPr>
      <w:jc w:val="center"/>
    </w:pPr>
    <w:rPr>
      <w:b/>
      <w:bCs/>
      <w:i/>
      <w:iCs/>
    </w:rPr>
  </w:style>
  <w:style w:type="paragraph" w:styleId="MapadoDocumento">
    <w:name w:val="Document Map"/>
    <w:basedOn w:val="Normal"/>
    <w:semiHidden/>
    <w:rsid w:val="001259A5"/>
    <w:pPr>
      <w:widowControl w:val="0"/>
      <w:shd w:val="clear" w:color="auto" w:fill="000080"/>
    </w:pPr>
    <w:rPr>
      <w:rFonts w:ascii="Tahoma" w:eastAsia="Tahoma" w:hAnsi="Tahoma" w:cs="Tahoma"/>
      <w:sz w:val="20"/>
      <w:szCs w:val="20"/>
    </w:rPr>
  </w:style>
  <w:style w:type="paragraph" w:styleId="NormalWeb">
    <w:name w:val="Normal (Web)"/>
    <w:basedOn w:val="Normal"/>
    <w:rsid w:val="001259A5"/>
    <w:pPr>
      <w:suppressAutoHyphens w:val="0"/>
      <w:spacing w:before="100" w:beforeAutospacing="1" w:after="100" w:afterAutospacing="1"/>
    </w:pPr>
    <w:rPr>
      <w:lang w:eastAsia="pt-BR"/>
    </w:rPr>
  </w:style>
  <w:style w:type="character" w:styleId="Forte">
    <w:name w:val="Strong"/>
    <w:basedOn w:val="Fontepargpadro"/>
    <w:uiPriority w:val="22"/>
    <w:qFormat/>
    <w:rsid w:val="001259A5"/>
    <w:rPr>
      <w:b/>
      <w:bCs/>
    </w:rPr>
  </w:style>
  <w:style w:type="character" w:customStyle="1" w:styleId="productinfoname7">
    <w:name w:val="product_info_name7"/>
    <w:basedOn w:val="Fontepargpadro"/>
    <w:rsid w:val="001259A5"/>
    <w:rPr>
      <w:rFonts w:ascii="Arial" w:hAnsi="Arial" w:cs="Arial" w:hint="default"/>
      <w:b/>
      <w:bCs/>
      <w:color w:val="666666"/>
      <w:sz w:val="30"/>
      <w:szCs w:val="30"/>
      <w:shd w:val="clear" w:color="auto" w:fill="FFFFFF"/>
    </w:rPr>
  </w:style>
  <w:style w:type="character" w:customStyle="1" w:styleId="text11">
    <w:name w:val="text_11"/>
    <w:basedOn w:val="Fontepargpadro"/>
    <w:rsid w:val="001259A5"/>
    <w:rPr>
      <w:rFonts w:ascii="Tahoma" w:hAnsi="Tahoma" w:cs="Tahoma" w:hint="default"/>
      <w:color w:val="434343"/>
      <w:sz w:val="17"/>
      <w:szCs w:val="17"/>
    </w:rPr>
  </w:style>
  <w:style w:type="paragraph" w:customStyle="1" w:styleId="topico">
    <w:name w:val="topico"/>
    <w:basedOn w:val="Normal"/>
    <w:rsid w:val="001259A5"/>
    <w:pPr>
      <w:widowControl w:val="0"/>
      <w:numPr>
        <w:numId w:val="1"/>
      </w:numPr>
    </w:pPr>
    <w:rPr>
      <w:rFonts w:eastAsia="Tahoma"/>
      <w:szCs w:val="20"/>
    </w:rPr>
  </w:style>
  <w:style w:type="paragraph" w:customStyle="1" w:styleId="price1">
    <w:name w:val="price1"/>
    <w:basedOn w:val="Normal"/>
    <w:rsid w:val="001259A5"/>
    <w:pPr>
      <w:suppressAutoHyphens w:val="0"/>
    </w:pPr>
    <w:rPr>
      <w:sz w:val="21"/>
      <w:szCs w:val="21"/>
      <w:lang w:eastAsia="pt-BR"/>
    </w:rPr>
  </w:style>
  <w:style w:type="character" w:customStyle="1" w:styleId="caps">
    <w:name w:val="caps"/>
    <w:basedOn w:val="Fontepargpadro"/>
    <w:rsid w:val="001259A5"/>
  </w:style>
  <w:style w:type="paragraph" w:styleId="Recuodecorpodetexto2">
    <w:name w:val="Body Text Indent 2"/>
    <w:basedOn w:val="Normal"/>
    <w:semiHidden/>
    <w:rsid w:val="001259A5"/>
    <w:pPr>
      <w:spacing w:before="80" w:after="80" w:line="320" w:lineRule="exact"/>
      <w:ind w:firstLine="567"/>
      <w:jc w:val="both"/>
    </w:pPr>
    <w:rPr>
      <w:rFonts w:ascii="Arial" w:hAnsi="Arial" w:cs="Arial"/>
    </w:rPr>
  </w:style>
  <w:style w:type="paragraph" w:styleId="Recuodecorpodetexto3">
    <w:name w:val="Body Text Indent 3"/>
    <w:basedOn w:val="Normal"/>
    <w:semiHidden/>
    <w:rsid w:val="001259A5"/>
    <w:pPr>
      <w:spacing w:before="60" w:after="60" w:line="300" w:lineRule="exact"/>
      <w:ind w:firstLine="567"/>
    </w:pPr>
    <w:rPr>
      <w:rFonts w:ascii="Arial" w:hAnsi="Arial" w:cs="Arial"/>
    </w:rPr>
  </w:style>
  <w:style w:type="paragraph" w:styleId="Corpodetexto2">
    <w:name w:val="Body Text 2"/>
    <w:basedOn w:val="Normal"/>
    <w:semiHidden/>
    <w:rsid w:val="001259A5"/>
    <w:pPr>
      <w:suppressAutoHyphens w:val="0"/>
      <w:jc w:val="both"/>
    </w:pPr>
    <w:rPr>
      <w:rFonts w:ascii="Arial" w:hAnsi="Arial" w:cs="Arial"/>
      <w:b/>
      <w:bCs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A2124B"/>
    <w:rPr>
      <w:sz w:val="24"/>
      <w:szCs w:val="24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052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0522"/>
    <w:rPr>
      <w:rFonts w:ascii="Tahoma" w:hAnsi="Tahoma" w:cs="Tahoma"/>
      <w:sz w:val="16"/>
      <w:szCs w:val="16"/>
      <w:lang w:eastAsia="ar-SA"/>
    </w:rPr>
  </w:style>
  <w:style w:type="paragraph" w:styleId="PargrafodaLista">
    <w:name w:val="List Paragraph"/>
    <w:basedOn w:val="Normal"/>
    <w:uiPriority w:val="34"/>
    <w:qFormat/>
    <w:rsid w:val="00FE1A39"/>
    <w:pPr>
      <w:ind w:left="708"/>
    </w:pPr>
  </w:style>
  <w:style w:type="paragraph" w:customStyle="1" w:styleId="WW-Corpodetexto312">
    <w:name w:val="WW-Corpo de texto 312"/>
    <w:basedOn w:val="Normal"/>
    <w:rsid w:val="00574E5F"/>
    <w:p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Recuodecorpodetexto21">
    <w:name w:val="Recuo de corpo de texto 21"/>
    <w:basedOn w:val="Normal"/>
    <w:rsid w:val="00EF36E4"/>
    <w:pPr>
      <w:overflowPunct w:val="0"/>
      <w:autoSpaceDE w:val="0"/>
      <w:spacing w:before="120" w:after="120"/>
      <w:ind w:left="1701" w:hanging="1701"/>
      <w:jc w:val="both"/>
      <w:textAlignment w:val="baseline"/>
    </w:pPr>
    <w:rPr>
      <w:rFonts w:ascii="Arial" w:hAnsi="Arial"/>
      <w:szCs w:val="20"/>
    </w:rPr>
  </w:style>
  <w:style w:type="paragraph" w:customStyle="1" w:styleId="WW-Recuodecorpodetexto2">
    <w:name w:val="WW-Recuo de corpo de texto 2"/>
    <w:basedOn w:val="Normal"/>
    <w:rsid w:val="00B1523B"/>
    <w:pPr>
      <w:widowControl w:val="0"/>
      <w:spacing w:before="120" w:after="120"/>
      <w:ind w:left="1701" w:hanging="1701"/>
      <w:jc w:val="both"/>
    </w:pPr>
    <w:rPr>
      <w:rFonts w:ascii="Arial" w:eastAsia="Lucida Sans Unicode" w:hAnsi="Arial"/>
      <w:kern w:val="1"/>
    </w:rPr>
  </w:style>
  <w:style w:type="table" w:styleId="Tabelacomgrade">
    <w:name w:val="Table Grid"/>
    <w:basedOn w:val="Tabelanormal"/>
    <w:uiPriority w:val="59"/>
    <w:rsid w:val="00302F2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lnea">
    <w:name w:val="alínea"/>
    <w:basedOn w:val="Normal"/>
    <w:uiPriority w:val="99"/>
    <w:rsid w:val="00CD5A3F"/>
    <w:pPr>
      <w:suppressAutoHyphens w:val="0"/>
      <w:overflowPunct w:val="0"/>
      <w:autoSpaceDE w:val="0"/>
      <w:autoSpaceDN w:val="0"/>
      <w:adjustRightInd w:val="0"/>
      <w:spacing w:before="240"/>
      <w:ind w:firstLine="1701"/>
      <w:jc w:val="both"/>
    </w:pPr>
    <w:rPr>
      <w:rFonts w:ascii="Arial" w:hAnsi="Arial" w:cs="Arial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F82DD1"/>
    <w:rPr>
      <w:sz w:val="24"/>
      <w:szCs w:val="24"/>
      <w:lang w:eastAsia="ar-SA"/>
    </w:rPr>
  </w:style>
  <w:style w:type="paragraph" w:customStyle="1" w:styleId="Corpodetexto21">
    <w:name w:val="Corpo de texto 21"/>
    <w:basedOn w:val="Normal"/>
    <w:rsid w:val="000F451E"/>
    <w:pPr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apple-tab-span">
    <w:name w:val="apple-tab-span"/>
    <w:basedOn w:val="Fontepargpadro"/>
    <w:rsid w:val="00B84535"/>
  </w:style>
  <w:style w:type="character" w:customStyle="1" w:styleId="CorpodetextoChar">
    <w:name w:val="Corpo de texto Char"/>
    <w:basedOn w:val="Fontepargpadro"/>
    <w:link w:val="Corpodetexto"/>
    <w:semiHidden/>
    <w:rsid w:val="00E9438A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9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1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6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9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5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5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4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7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6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7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8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4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4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5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2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1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5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B5789-1A13-45F2-8876-8582CE16E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Ao</vt:lpstr>
    </vt:vector>
  </TitlesOfParts>
  <Company>cesama</Company>
  <LinksUpToDate>false</LinksUpToDate>
  <CharactersWithSpaces>993</CharactersWithSpaces>
  <SharedDoc>false</SharedDoc>
  <HLinks>
    <vt:vector size="78" baseType="variant">
      <vt:variant>
        <vt:i4>4915289</vt:i4>
      </vt:variant>
      <vt:variant>
        <vt:i4>27</vt:i4>
      </vt:variant>
      <vt:variant>
        <vt:i4>0</vt:i4>
      </vt:variant>
      <vt:variant>
        <vt:i4>5</vt:i4>
      </vt:variant>
      <vt:variant>
        <vt:lpwstr>http://www.cesama.com.br/</vt:lpwstr>
      </vt:variant>
      <vt:variant>
        <vt:lpwstr/>
      </vt:variant>
      <vt:variant>
        <vt:i4>4915289</vt:i4>
      </vt:variant>
      <vt:variant>
        <vt:i4>24</vt:i4>
      </vt:variant>
      <vt:variant>
        <vt:i4>0</vt:i4>
      </vt:variant>
      <vt:variant>
        <vt:i4>5</vt:i4>
      </vt:variant>
      <vt:variant>
        <vt:lpwstr>http://www.cesama.com.br/</vt:lpwstr>
      </vt:variant>
      <vt:variant>
        <vt:lpwstr/>
      </vt:variant>
      <vt:variant>
        <vt:i4>5046272</vt:i4>
      </vt:variant>
      <vt:variant>
        <vt:i4>21</vt:i4>
      </vt:variant>
      <vt:variant>
        <vt:i4>0</vt:i4>
      </vt:variant>
      <vt:variant>
        <vt:i4>5</vt:i4>
      </vt:variant>
      <vt:variant>
        <vt:lpwstr>http://www.pjf.mg.gov.br/</vt:lpwstr>
      </vt:variant>
      <vt:variant>
        <vt:lpwstr/>
      </vt:variant>
      <vt:variant>
        <vt:i4>5242937</vt:i4>
      </vt:variant>
      <vt:variant>
        <vt:i4>18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  <vt:variant>
        <vt:i4>5242937</vt:i4>
      </vt:variant>
      <vt:variant>
        <vt:i4>15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  <vt:variant>
        <vt:i4>4915289</vt:i4>
      </vt:variant>
      <vt:variant>
        <vt:i4>12</vt:i4>
      </vt:variant>
      <vt:variant>
        <vt:i4>0</vt:i4>
      </vt:variant>
      <vt:variant>
        <vt:i4>5</vt:i4>
      </vt:variant>
      <vt:variant>
        <vt:lpwstr>http://www.cesama.com.br/</vt:lpwstr>
      </vt:variant>
      <vt:variant>
        <vt:lpwstr/>
      </vt:variant>
      <vt:variant>
        <vt:i4>5242937</vt:i4>
      </vt:variant>
      <vt:variant>
        <vt:i4>9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  <vt:variant>
        <vt:i4>5046272</vt:i4>
      </vt:variant>
      <vt:variant>
        <vt:i4>6</vt:i4>
      </vt:variant>
      <vt:variant>
        <vt:i4>0</vt:i4>
      </vt:variant>
      <vt:variant>
        <vt:i4>5</vt:i4>
      </vt:variant>
      <vt:variant>
        <vt:lpwstr>http://www.pjf.mg.gov.br/</vt:lpwstr>
      </vt:variant>
      <vt:variant>
        <vt:lpwstr/>
      </vt:variant>
      <vt:variant>
        <vt:i4>4915289</vt:i4>
      </vt:variant>
      <vt:variant>
        <vt:i4>3</vt:i4>
      </vt:variant>
      <vt:variant>
        <vt:i4>0</vt:i4>
      </vt:variant>
      <vt:variant>
        <vt:i4>5</vt:i4>
      </vt:variant>
      <vt:variant>
        <vt:lpwstr>http://www.cesama.com.br/</vt:lpwstr>
      </vt:variant>
      <vt:variant>
        <vt:lpwstr/>
      </vt:variant>
      <vt:variant>
        <vt:i4>4915289</vt:i4>
      </vt:variant>
      <vt:variant>
        <vt:i4>0</vt:i4>
      </vt:variant>
      <vt:variant>
        <vt:i4>0</vt:i4>
      </vt:variant>
      <vt:variant>
        <vt:i4>5</vt:i4>
      </vt:variant>
      <vt:variant>
        <vt:lpwstr>http://www.cesama.com.br/</vt:lpwstr>
      </vt:variant>
      <vt:variant>
        <vt:lpwstr/>
      </vt:variant>
      <vt:variant>
        <vt:i4>5242937</vt:i4>
      </vt:variant>
      <vt:variant>
        <vt:i4>0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  <vt:variant>
        <vt:i4>5242937</vt:i4>
      </vt:variant>
      <vt:variant>
        <vt:i4>3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  <vt:variant>
        <vt:i4>4915289</vt:i4>
      </vt:variant>
      <vt:variant>
        <vt:i4>0</vt:i4>
      </vt:variant>
      <vt:variant>
        <vt:i4>0</vt:i4>
      </vt:variant>
      <vt:variant>
        <vt:i4>5</vt:i4>
      </vt:variant>
      <vt:variant>
        <vt:lpwstr>http://www.cesama.com.br/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Ao</dc:title>
  <dc:creator>DESI12</dc:creator>
  <cp:lastModifiedBy>rmelo</cp:lastModifiedBy>
  <cp:revision>3</cp:revision>
  <cp:lastPrinted>2017-11-13T11:13:00Z</cp:lastPrinted>
  <dcterms:created xsi:type="dcterms:W3CDTF">2023-11-13T18:20:00Z</dcterms:created>
  <dcterms:modified xsi:type="dcterms:W3CDTF">2023-11-13T18:30:00Z</dcterms:modified>
</cp:coreProperties>
</file>